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5650EF" w:rsidRDefault="005650EF" w:rsidP="005650EF">
      <w:pPr>
        <w:jc w:val="center"/>
        <w:rPr>
          <w:b/>
          <w:sz w:val="28"/>
          <w:szCs w:val="28"/>
        </w:rPr>
      </w:pPr>
      <w:r w:rsidRPr="00E63A5B">
        <w:rPr>
          <w:b/>
          <w:sz w:val="28"/>
          <w:szCs w:val="28"/>
        </w:rPr>
        <w:t xml:space="preserve">АДМИНИСТРАЦИЯ </w:t>
      </w:r>
    </w:p>
    <w:p w:rsidR="005650EF" w:rsidRPr="00E63A5B" w:rsidRDefault="005650EF" w:rsidP="005650EF">
      <w:pPr>
        <w:jc w:val="center"/>
        <w:rPr>
          <w:b/>
          <w:sz w:val="28"/>
          <w:szCs w:val="28"/>
        </w:rPr>
      </w:pPr>
      <w:r w:rsidRPr="00E63A5B">
        <w:rPr>
          <w:b/>
          <w:sz w:val="28"/>
          <w:szCs w:val="28"/>
        </w:rPr>
        <w:t>ЗАМОСТЯНСКОГО СЕЛЬСОВЕТА</w:t>
      </w:r>
    </w:p>
    <w:p w:rsidR="005650EF" w:rsidRPr="00E63A5B" w:rsidRDefault="005650EF" w:rsidP="005650EF">
      <w:pPr>
        <w:jc w:val="center"/>
        <w:rPr>
          <w:b/>
          <w:sz w:val="28"/>
          <w:szCs w:val="28"/>
        </w:rPr>
      </w:pPr>
      <w:r w:rsidRPr="00E63A5B">
        <w:rPr>
          <w:b/>
          <w:sz w:val="28"/>
          <w:szCs w:val="28"/>
        </w:rPr>
        <w:t>СУДЖАНСКОГО РАЙОНА КУРСКОЙ ОБЛАСТИ</w:t>
      </w:r>
    </w:p>
    <w:p w:rsidR="005650EF" w:rsidRPr="00E63A5B" w:rsidRDefault="005650EF" w:rsidP="005650EF">
      <w:pPr>
        <w:jc w:val="center"/>
        <w:rPr>
          <w:b/>
          <w:sz w:val="28"/>
          <w:szCs w:val="28"/>
        </w:rPr>
      </w:pPr>
    </w:p>
    <w:p w:rsidR="005650EF" w:rsidRPr="00E63A5B" w:rsidRDefault="005650EF" w:rsidP="005650EF">
      <w:pPr>
        <w:jc w:val="center"/>
        <w:rPr>
          <w:b/>
          <w:sz w:val="28"/>
          <w:szCs w:val="28"/>
        </w:rPr>
      </w:pPr>
      <w:r w:rsidRPr="00E63A5B">
        <w:rPr>
          <w:b/>
          <w:sz w:val="28"/>
          <w:szCs w:val="28"/>
        </w:rPr>
        <w:t>П О С Т А Н О В Л Е Н И Е</w:t>
      </w:r>
    </w:p>
    <w:p w:rsidR="005650EF" w:rsidRPr="00E63A5B" w:rsidRDefault="005650EF" w:rsidP="005650EF">
      <w:pPr>
        <w:rPr>
          <w:sz w:val="28"/>
          <w:szCs w:val="28"/>
        </w:rPr>
      </w:pPr>
    </w:p>
    <w:p w:rsidR="005650EF" w:rsidRPr="00E63A5B" w:rsidRDefault="005650EF" w:rsidP="005650EF">
      <w:pPr>
        <w:jc w:val="center"/>
        <w:rPr>
          <w:sz w:val="28"/>
          <w:szCs w:val="28"/>
        </w:rPr>
      </w:pPr>
      <w:r>
        <w:rPr>
          <w:sz w:val="28"/>
          <w:szCs w:val="28"/>
        </w:rPr>
        <w:t>о</w:t>
      </w:r>
      <w:r w:rsidRPr="00E63A5B">
        <w:rPr>
          <w:sz w:val="28"/>
          <w:szCs w:val="28"/>
        </w:rPr>
        <w:t xml:space="preserve">т </w:t>
      </w:r>
      <w:r>
        <w:rPr>
          <w:sz w:val="28"/>
          <w:szCs w:val="28"/>
        </w:rPr>
        <w:t>1</w:t>
      </w:r>
      <w:r w:rsidR="00EF44CC">
        <w:rPr>
          <w:sz w:val="28"/>
          <w:szCs w:val="28"/>
        </w:rPr>
        <w:t>4</w:t>
      </w:r>
      <w:r>
        <w:rPr>
          <w:sz w:val="28"/>
          <w:szCs w:val="28"/>
        </w:rPr>
        <w:t xml:space="preserve">  ноября </w:t>
      </w:r>
      <w:r w:rsidRPr="00E63A5B">
        <w:rPr>
          <w:sz w:val="28"/>
          <w:szCs w:val="28"/>
        </w:rPr>
        <w:t>20</w:t>
      </w:r>
      <w:r>
        <w:rPr>
          <w:sz w:val="28"/>
          <w:szCs w:val="28"/>
        </w:rPr>
        <w:t>22</w:t>
      </w:r>
      <w:r w:rsidRPr="00E63A5B">
        <w:rPr>
          <w:sz w:val="28"/>
          <w:szCs w:val="28"/>
        </w:rPr>
        <w:t xml:space="preserve"> г.        №_____</w:t>
      </w:r>
    </w:p>
    <w:p w:rsidR="00EB42B0" w:rsidRDefault="00EB42B0" w:rsidP="00EB42B0">
      <w:pPr>
        <w:jc w:val="center"/>
        <w:rPr>
          <w:sz w:val="28"/>
          <w:szCs w:val="28"/>
        </w:rPr>
      </w:pPr>
    </w:p>
    <w:p w:rsidR="00C264B0" w:rsidRPr="00F715C4" w:rsidRDefault="00C264B0" w:rsidP="00EB42B0">
      <w:pPr>
        <w:jc w:val="center"/>
        <w:rPr>
          <w:sz w:val="28"/>
          <w:szCs w:val="28"/>
        </w:rPr>
      </w:pPr>
    </w:p>
    <w:p w:rsidR="00EF44CC" w:rsidRDefault="00205B0D" w:rsidP="00EF44CC">
      <w:pPr>
        <w:jc w:val="center"/>
        <w:rPr>
          <w:b/>
          <w:sz w:val="28"/>
          <w:szCs w:val="28"/>
        </w:rPr>
      </w:pPr>
      <w:r w:rsidRPr="00205B0D">
        <w:rPr>
          <w:b/>
          <w:sz w:val="28"/>
          <w:szCs w:val="28"/>
        </w:rPr>
        <w:t>О</w:t>
      </w:r>
      <w:r w:rsidR="00C264B0">
        <w:rPr>
          <w:b/>
          <w:sz w:val="28"/>
          <w:szCs w:val="28"/>
        </w:rPr>
        <w:t xml:space="preserve">б утверждении </w:t>
      </w:r>
      <w:r w:rsidR="00587F42" w:rsidRPr="00587F42">
        <w:rPr>
          <w:b/>
          <w:sz w:val="28"/>
          <w:szCs w:val="28"/>
        </w:rPr>
        <w:t>локальных сметны</w:t>
      </w:r>
      <w:r w:rsidR="00587F42">
        <w:rPr>
          <w:b/>
          <w:sz w:val="28"/>
          <w:szCs w:val="28"/>
        </w:rPr>
        <w:t>х</w:t>
      </w:r>
      <w:r w:rsidR="00587F42" w:rsidRPr="00587F42">
        <w:rPr>
          <w:b/>
          <w:sz w:val="28"/>
          <w:szCs w:val="28"/>
        </w:rPr>
        <w:t xml:space="preserve"> расчет</w:t>
      </w:r>
      <w:r w:rsidR="00587F42">
        <w:rPr>
          <w:b/>
          <w:sz w:val="28"/>
          <w:szCs w:val="28"/>
        </w:rPr>
        <w:t xml:space="preserve">ов </w:t>
      </w:r>
    </w:p>
    <w:p w:rsidR="00205B0D" w:rsidRPr="00205B0D" w:rsidRDefault="00EF44CC" w:rsidP="00EF44CC">
      <w:pPr>
        <w:ind w:firstLine="1134"/>
        <w:jc w:val="both"/>
        <w:rPr>
          <w:b/>
          <w:sz w:val="28"/>
          <w:szCs w:val="28"/>
        </w:rPr>
      </w:pPr>
      <w:r>
        <w:rPr>
          <w:sz w:val="28"/>
          <w:szCs w:val="28"/>
        </w:rPr>
        <w:t xml:space="preserve"> Руководствуясь</w:t>
      </w:r>
      <w:r w:rsidR="00C264B0">
        <w:rPr>
          <w:sz w:val="28"/>
          <w:szCs w:val="28"/>
        </w:rPr>
        <w:t xml:space="preserve"> решением </w:t>
      </w:r>
      <w:r w:rsidR="00F5721D">
        <w:rPr>
          <w:sz w:val="28"/>
          <w:szCs w:val="28"/>
        </w:rPr>
        <w:t>С</w:t>
      </w:r>
      <w:r w:rsidR="00C264B0">
        <w:rPr>
          <w:sz w:val="28"/>
          <w:szCs w:val="28"/>
        </w:rPr>
        <w:t xml:space="preserve">обрания депутатов </w:t>
      </w:r>
      <w:r w:rsidR="005650EF">
        <w:rPr>
          <w:sz w:val="28"/>
          <w:szCs w:val="28"/>
        </w:rPr>
        <w:t xml:space="preserve">Замостянского </w:t>
      </w:r>
      <w:r w:rsidR="00C264B0">
        <w:rPr>
          <w:sz w:val="28"/>
          <w:szCs w:val="28"/>
        </w:rPr>
        <w:t>сельсовета Суджанского района Курской области</w:t>
      </w:r>
      <w:r w:rsidR="005650EF">
        <w:rPr>
          <w:sz w:val="28"/>
          <w:szCs w:val="28"/>
        </w:rPr>
        <w:t xml:space="preserve"> </w:t>
      </w:r>
      <w:r w:rsidR="001E7A6D">
        <w:rPr>
          <w:sz w:val="28"/>
          <w:szCs w:val="28"/>
        </w:rPr>
        <w:t xml:space="preserve">от </w:t>
      </w:r>
      <w:r w:rsidR="005650EF">
        <w:rPr>
          <w:sz w:val="28"/>
          <w:szCs w:val="28"/>
        </w:rPr>
        <w:t xml:space="preserve"> 11.11.2022 </w:t>
      </w:r>
      <w:r w:rsidR="001E7A6D">
        <w:rPr>
          <w:sz w:val="28"/>
          <w:szCs w:val="28"/>
        </w:rPr>
        <w:t>№</w:t>
      </w:r>
      <w:r w:rsidR="005650EF">
        <w:rPr>
          <w:sz w:val="28"/>
          <w:szCs w:val="28"/>
        </w:rPr>
        <w:t xml:space="preserve"> 5</w:t>
      </w:r>
      <w:r w:rsidR="001E7A6D">
        <w:rPr>
          <w:sz w:val="28"/>
          <w:szCs w:val="28"/>
        </w:rPr>
        <w:t xml:space="preserve"> </w:t>
      </w:r>
      <w:r w:rsidR="00975766" w:rsidRPr="005650EF">
        <w:rPr>
          <w:sz w:val="28"/>
          <w:szCs w:val="28"/>
        </w:rPr>
        <w:t>«Об утверждении Положения о порядке сноса зеленых насаждений, возмещения ущерба, нанесенного сносом зеленых насаждений на территории муниципального образования «</w:t>
      </w:r>
      <w:r w:rsidR="005650EF">
        <w:rPr>
          <w:sz w:val="28"/>
          <w:szCs w:val="28"/>
        </w:rPr>
        <w:t>Замостянский  сельсовет» Суджанского района</w:t>
      </w:r>
      <w:r w:rsidR="00975766" w:rsidRPr="005650EF">
        <w:rPr>
          <w:sz w:val="28"/>
          <w:szCs w:val="28"/>
        </w:rPr>
        <w:t xml:space="preserve">», </w:t>
      </w:r>
      <w:r w:rsidR="00205B0D" w:rsidRPr="00205B0D">
        <w:rPr>
          <w:sz w:val="28"/>
          <w:szCs w:val="28"/>
        </w:rPr>
        <w:t>Администрация</w:t>
      </w:r>
      <w:r w:rsidR="005650EF">
        <w:rPr>
          <w:sz w:val="28"/>
          <w:szCs w:val="28"/>
        </w:rPr>
        <w:t xml:space="preserve">  Замостянского </w:t>
      </w:r>
      <w:r w:rsidR="00975766">
        <w:rPr>
          <w:sz w:val="28"/>
          <w:szCs w:val="28"/>
        </w:rPr>
        <w:t>сельсовета</w:t>
      </w:r>
      <w:r w:rsidR="00205B0D" w:rsidRPr="00205B0D">
        <w:rPr>
          <w:sz w:val="28"/>
          <w:szCs w:val="28"/>
        </w:rPr>
        <w:t xml:space="preserve"> Суджанского района </w:t>
      </w:r>
      <w:r w:rsidR="005650EF" w:rsidRPr="00205B0D">
        <w:rPr>
          <w:sz w:val="28"/>
          <w:szCs w:val="28"/>
        </w:rPr>
        <w:t>постановляет</w:t>
      </w:r>
      <w:r w:rsidR="00205B0D" w:rsidRPr="00205B0D">
        <w:rPr>
          <w:sz w:val="28"/>
          <w:szCs w:val="28"/>
        </w:rPr>
        <w:t>:</w:t>
      </w:r>
    </w:p>
    <w:p w:rsidR="00205B0D" w:rsidRPr="00F5721D" w:rsidRDefault="00205B0D" w:rsidP="00F5721D">
      <w:pPr>
        <w:pStyle w:val="ac"/>
        <w:ind w:left="0"/>
        <w:jc w:val="both"/>
        <w:rPr>
          <w:sz w:val="28"/>
          <w:szCs w:val="28"/>
        </w:rPr>
      </w:pPr>
      <w:r w:rsidRPr="00205B0D">
        <w:rPr>
          <w:sz w:val="28"/>
          <w:szCs w:val="28"/>
        </w:rPr>
        <w:t xml:space="preserve">1. </w:t>
      </w:r>
      <w:r w:rsidR="00975766" w:rsidRPr="00F5721D">
        <w:rPr>
          <w:sz w:val="28"/>
          <w:szCs w:val="28"/>
        </w:rPr>
        <w:t xml:space="preserve">Утвердить </w:t>
      </w:r>
      <w:r w:rsidR="00F5721D" w:rsidRPr="00F5721D">
        <w:rPr>
          <w:sz w:val="28"/>
          <w:szCs w:val="28"/>
        </w:rPr>
        <w:t>локальные сметы</w:t>
      </w:r>
      <w:r w:rsidR="00F5721D" w:rsidRPr="00F5721D">
        <w:rPr>
          <w:w w:val="105"/>
        </w:rPr>
        <w:t xml:space="preserve"> </w:t>
      </w:r>
      <w:r w:rsidR="00F5721D" w:rsidRPr="00F5721D">
        <w:rPr>
          <w:w w:val="105"/>
          <w:sz w:val="28"/>
          <w:szCs w:val="28"/>
        </w:rPr>
        <w:t xml:space="preserve">восстановительной стоимости за снос зеленых насаждений </w:t>
      </w:r>
      <w:r w:rsidR="00F5721D" w:rsidRPr="00F5721D">
        <w:rPr>
          <w:sz w:val="28"/>
          <w:szCs w:val="28"/>
        </w:rPr>
        <w:t xml:space="preserve">(деревьев и кустарников, газонов и цветников) </w:t>
      </w:r>
      <w:r w:rsidR="00F5721D">
        <w:rPr>
          <w:sz w:val="28"/>
          <w:szCs w:val="28"/>
        </w:rPr>
        <w:t xml:space="preserve">согласно </w:t>
      </w:r>
      <w:r w:rsidR="00F5721D" w:rsidRPr="00F5721D">
        <w:rPr>
          <w:sz w:val="28"/>
          <w:szCs w:val="28"/>
        </w:rPr>
        <w:t>п</w:t>
      </w:r>
      <w:r w:rsidR="00975766" w:rsidRPr="00F5721D">
        <w:rPr>
          <w:sz w:val="28"/>
          <w:szCs w:val="28"/>
        </w:rPr>
        <w:t>риложени</w:t>
      </w:r>
      <w:r w:rsidR="00F5721D">
        <w:rPr>
          <w:sz w:val="28"/>
          <w:szCs w:val="28"/>
        </w:rPr>
        <w:t>ю</w:t>
      </w:r>
      <w:r w:rsidR="00975766" w:rsidRPr="00F5721D">
        <w:rPr>
          <w:sz w:val="28"/>
          <w:szCs w:val="28"/>
        </w:rPr>
        <w:t xml:space="preserve">  к настоящему постановлению.</w:t>
      </w:r>
    </w:p>
    <w:p w:rsidR="00975766" w:rsidRDefault="00205B0D" w:rsidP="00D60B20">
      <w:pPr>
        <w:jc w:val="both"/>
        <w:rPr>
          <w:sz w:val="28"/>
          <w:szCs w:val="28"/>
        </w:rPr>
      </w:pPr>
      <w:r w:rsidRPr="00205B0D">
        <w:rPr>
          <w:sz w:val="28"/>
          <w:szCs w:val="28"/>
        </w:rPr>
        <w:t xml:space="preserve">2. </w:t>
      </w:r>
      <w:r w:rsidR="00975766">
        <w:rPr>
          <w:sz w:val="28"/>
          <w:szCs w:val="28"/>
        </w:rPr>
        <w:t>Опубликовать</w:t>
      </w:r>
      <w:r w:rsidR="005650EF">
        <w:rPr>
          <w:sz w:val="28"/>
          <w:szCs w:val="28"/>
        </w:rPr>
        <w:t xml:space="preserve"> (обнародовать)</w:t>
      </w:r>
      <w:r w:rsidR="00975766">
        <w:rPr>
          <w:sz w:val="28"/>
          <w:szCs w:val="28"/>
        </w:rPr>
        <w:t xml:space="preserve"> настоящее постановление </w:t>
      </w:r>
      <w:r w:rsidR="005650EF">
        <w:rPr>
          <w:sz w:val="28"/>
          <w:szCs w:val="28"/>
        </w:rPr>
        <w:t xml:space="preserve"> на официальном сайте Администрации Замостянского сельсовета  Суджанского района </w:t>
      </w:r>
      <w:r w:rsidR="00975766">
        <w:rPr>
          <w:sz w:val="28"/>
          <w:szCs w:val="28"/>
        </w:rPr>
        <w:t>.</w:t>
      </w:r>
    </w:p>
    <w:p w:rsidR="00EB42B0" w:rsidRPr="00975766" w:rsidRDefault="00F5721D" w:rsidP="00D60B20">
      <w:pPr>
        <w:jc w:val="both"/>
        <w:rPr>
          <w:sz w:val="28"/>
          <w:szCs w:val="28"/>
        </w:rPr>
      </w:pPr>
      <w:r>
        <w:rPr>
          <w:sz w:val="28"/>
          <w:szCs w:val="28"/>
        </w:rPr>
        <w:t>3</w:t>
      </w:r>
      <w:r w:rsidR="00975766">
        <w:rPr>
          <w:sz w:val="28"/>
          <w:szCs w:val="28"/>
        </w:rPr>
        <w:t xml:space="preserve">. </w:t>
      </w:r>
      <w:r w:rsidR="00EB42B0" w:rsidRPr="00975766">
        <w:rPr>
          <w:sz w:val="28"/>
          <w:szCs w:val="28"/>
        </w:rPr>
        <w:t xml:space="preserve">Постановление вступает в силу со дня его </w:t>
      </w:r>
      <w:r w:rsidR="00975766">
        <w:rPr>
          <w:sz w:val="28"/>
          <w:szCs w:val="28"/>
        </w:rPr>
        <w:t>подписания.</w:t>
      </w:r>
    </w:p>
    <w:p w:rsidR="00227A18" w:rsidRPr="00205B0D" w:rsidRDefault="00227A18" w:rsidP="00227A18">
      <w:pPr>
        <w:pStyle w:val="ac"/>
        <w:tabs>
          <w:tab w:val="left" w:pos="9356"/>
        </w:tabs>
        <w:ind w:left="0" w:firstLine="720"/>
        <w:jc w:val="both"/>
        <w:rPr>
          <w:sz w:val="28"/>
          <w:szCs w:val="28"/>
        </w:rPr>
      </w:pPr>
    </w:p>
    <w:p w:rsidR="00F5721D" w:rsidRDefault="00F5721D" w:rsidP="00975766">
      <w:pPr>
        <w:tabs>
          <w:tab w:val="left" w:pos="5898"/>
        </w:tabs>
        <w:jc w:val="both"/>
        <w:rPr>
          <w:sz w:val="28"/>
          <w:szCs w:val="28"/>
        </w:rPr>
      </w:pPr>
    </w:p>
    <w:p w:rsidR="00975766" w:rsidRPr="00975766" w:rsidRDefault="00EB42B0" w:rsidP="00975766">
      <w:pPr>
        <w:tabs>
          <w:tab w:val="left" w:pos="5898"/>
        </w:tabs>
        <w:jc w:val="both"/>
        <w:rPr>
          <w:sz w:val="28"/>
          <w:szCs w:val="28"/>
        </w:rPr>
      </w:pPr>
      <w:r w:rsidRPr="00975766">
        <w:rPr>
          <w:sz w:val="28"/>
          <w:szCs w:val="28"/>
        </w:rPr>
        <w:t xml:space="preserve">Глава </w:t>
      </w:r>
      <w:r w:rsidR="00975766" w:rsidRPr="00975766">
        <w:rPr>
          <w:sz w:val="28"/>
          <w:szCs w:val="28"/>
        </w:rPr>
        <w:t xml:space="preserve"> </w:t>
      </w:r>
      <w:r w:rsidR="005650EF">
        <w:rPr>
          <w:sz w:val="28"/>
          <w:szCs w:val="28"/>
        </w:rPr>
        <w:t xml:space="preserve"> Замостянского </w:t>
      </w:r>
      <w:r w:rsidR="00975766" w:rsidRPr="00975766">
        <w:rPr>
          <w:sz w:val="28"/>
          <w:szCs w:val="28"/>
        </w:rPr>
        <w:t xml:space="preserve">сельсовета </w:t>
      </w:r>
    </w:p>
    <w:p w:rsidR="0044619E" w:rsidRPr="00205B0D" w:rsidRDefault="00EB42B0" w:rsidP="005650EF">
      <w:pPr>
        <w:jc w:val="both"/>
        <w:rPr>
          <w:sz w:val="28"/>
          <w:szCs w:val="28"/>
        </w:rPr>
      </w:pPr>
      <w:r w:rsidRPr="00205B0D">
        <w:rPr>
          <w:sz w:val="28"/>
          <w:szCs w:val="28"/>
        </w:rPr>
        <w:t xml:space="preserve">Суджанского района  </w:t>
      </w:r>
      <w:r w:rsidRPr="00205B0D">
        <w:rPr>
          <w:rFonts w:cs="Courier New"/>
          <w:sz w:val="28"/>
          <w:szCs w:val="28"/>
          <w:lang w:eastAsia="zh-CN"/>
        </w:rPr>
        <w:t xml:space="preserve">          </w:t>
      </w:r>
      <w:r w:rsidR="00975766">
        <w:rPr>
          <w:rFonts w:cs="Courier New"/>
          <w:sz w:val="28"/>
          <w:szCs w:val="28"/>
          <w:lang w:eastAsia="zh-CN"/>
        </w:rPr>
        <w:t xml:space="preserve">    </w:t>
      </w:r>
      <w:r w:rsidR="005650EF">
        <w:rPr>
          <w:rFonts w:cs="Courier New"/>
          <w:sz w:val="28"/>
          <w:szCs w:val="28"/>
          <w:lang w:eastAsia="zh-CN"/>
        </w:rPr>
        <w:t xml:space="preserve">                                      Кирин В.В.</w:t>
      </w:r>
    </w:p>
    <w:p w:rsidR="00EB4A24" w:rsidRDefault="00EB4A24" w:rsidP="007847F1">
      <w:pPr>
        <w:pStyle w:val="ac"/>
        <w:jc w:val="right"/>
        <w:rPr>
          <w:sz w:val="20"/>
          <w:szCs w:val="20"/>
        </w:rPr>
      </w:pPr>
    </w:p>
    <w:p w:rsidR="00EF44CC" w:rsidRDefault="00EF44CC" w:rsidP="007847F1">
      <w:pPr>
        <w:pStyle w:val="ac"/>
        <w:jc w:val="right"/>
        <w:rPr>
          <w:rFonts w:ascii="Arial" w:hAnsi="Arial" w:cs="Arial"/>
        </w:rPr>
      </w:pPr>
    </w:p>
    <w:p w:rsidR="00EF44CC" w:rsidRDefault="00EF44CC" w:rsidP="007847F1">
      <w:pPr>
        <w:pStyle w:val="ac"/>
        <w:jc w:val="right"/>
        <w:rPr>
          <w:sz w:val="20"/>
          <w:szCs w:val="20"/>
        </w:rPr>
      </w:pPr>
    </w:p>
    <w:p w:rsidR="00E16A6E" w:rsidRDefault="00E16A6E" w:rsidP="007847F1">
      <w:pPr>
        <w:pStyle w:val="ac"/>
        <w:jc w:val="right"/>
        <w:rPr>
          <w:sz w:val="20"/>
          <w:szCs w:val="20"/>
        </w:rPr>
      </w:pPr>
    </w:p>
    <w:p w:rsidR="00E16A6E" w:rsidRDefault="00E16A6E" w:rsidP="007847F1">
      <w:pPr>
        <w:pStyle w:val="ac"/>
        <w:jc w:val="right"/>
        <w:rPr>
          <w:sz w:val="20"/>
          <w:szCs w:val="20"/>
        </w:rPr>
      </w:pPr>
    </w:p>
    <w:sectPr w:rsidR="00E16A6E" w:rsidSect="00205B0D">
      <w:headerReference w:type="default" r:id="rId8"/>
      <w:pgSz w:w="11906" w:h="16838"/>
      <w:pgMar w:top="851" w:right="851" w:bottom="851" w:left="1134" w:header="227"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FB3" w:rsidRDefault="00835FB3" w:rsidP="00A06E5B">
      <w:r>
        <w:separator/>
      </w:r>
    </w:p>
  </w:endnote>
  <w:endnote w:type="continuationSeparator" w:id="1">
    <w:p w:rsidR="00835FB3" w:rsidRDefault="00835FB3" w:rsidP="00A06E5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font290">
    <w:charset w:val="CC"/>
    <w:family w:val="auto"/>
    <w:pitch w:val="variable"/>
    <w:sig w:usb0="00000000" w:usb1="00000000" w:usb2="00000000" w:usb3="00000000" w:csb0="00000000" w:csb1="00000000"/>
  </w:font>
  <w:font w:name="OpenSymbol">
    <w:charset w:val="00"/>
    <w:family w:val="auto"/>
    <w:pitch w:val="variable"/>
    <w:sig w:usb0="800000AF" w:usb1="1001ECEA" w:usb2="00000000" w:usb3="00000000" w:csb0="00000001" w:csb1="00000000"/>
  </w:font>
  <w:font w:name="Cambria">
    <w:panose1 w:val="02040503050406030204"/>
    <w:charset w:val="CC"/>
    <w:family w:val="roman"/>
    <w:pitch w:val="variable"/>
    <w:sig w:usb0="E00002FF" w:usb1="400004FF" w:usb2="00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Arial">
    <w:panose1 w:val="020B0604020202020204"/>
    <w:charset w:val="CC"/>
    <w:family w:val="swiss"/>
    <w:pitch w:val="variable"/>
    <w:sig w:usb0="E0002AFF" w:usb1="C0007843" w:usb2="00000009" w:usb3="00000000" w:csb0="000001FF" w:csb1="00000000"/>
  </w:font>
  <w:font w:name="Trebuchet MS">
    <w:panose1 w:val="020B0603020202020204"/>
    <w:charset w:val="CC"/>
    <w:family w:val="swiss"/>
    <w:pitch w:val="variable"/>
    <w:sig w:usb0="000002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Lucida Console">
    <w:panose1 w:val="020B0609040504020204"/>
    <w:charset w:val="CC"/>
    <w:family w:val="modern"/>
    <w:pitch w:val="fixed"/>
    <w:sig w:usb0="8000028F" w:usb1="00001800" w:usb2="00000000" w:usb3="00000000" w:csb0="0000001F" w:csb1="00000000"/>
  </w:font>
  <w:font w:name="Georgia">
    <w:panose1 w:val="02040502050405020303"/>
    <w:charset w:val="CC"/>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FB3" w:rsidRDefault="00835FB3" w:rsidP="00A06E5B">
      <w:r>
        <w:separator/>
      </w:r>
    </w:p>
  </w:footnote>
  <w:footnote w:type="continuationSeparator" w:id="1">
    <w:p w:rsidR="00835FB3" w:rsidRDefault="00835FB3" w:rsidP="00A06E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3F" w:rsidRDefault="00C77F3F">
    <w:pPr>
      <w:pStyle w:val="af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DE7E400C"/>
    <w:lvl w:ilvl="0">
      <w:start w:val="1"/>
      <w:numFmt w:val="decimal"/>
      <w:lvlText w:val="%1."/>
      <w:lvlJc w:val="left"/>
      <w:pPr>
        <w:tabs>
          <w:tab w:val="num" w:pos="1492"/>
        </w:tabs>
        <w:ind w:left="1492" w:hanging="360"/>
      </w:pPr>
    </w:lvl>
  </w:abstractNum>
  <w:abstractNum w:abstractNumId="1">
    <w:nsid w:val="FFFFFF7D"/>
    <w:multiLevelType w:val="singleLevel"/>
    <w:tmpl w:val="9F88BEEC"/>
    <w:lvl w:ilvl="0">
      <w:start w:val="1"/>
      <w:numFmt w:val="decimal"/>
      <w:lvlText w:val="%1."/>
      <w:lvlJc w:val="left"/>
      <w:pPr>
        <w:tabs>
          <w:tab w:val="num" w:pos="1209"/>
        </w:tabs>
        <w:ind w:left="1209" w:hanging="360"/>
      </w:pPr>
    </w:lvl>
  </w:abstractNum>
  <w:abstractNum w:abstractNumId="2">
    <w:nsid w:val="FFFFFF7E"/>
    <w:multiLevelType w:val="singleLevel"/>
    <w:tmpl w:val="F7E8131E"/>
    <w:lvl w:ilvl="0">
      <w:start w:val="1"/>
      <w:numFmt w:val="decimal"/>
      <w:lvlText w:val="%1."/>
      <w:lvlJc w:val="left"/>
      <w:pPr>
        <w:tabs>
          <w:tab w:val="num" w:pos="926"/>
        </w:tabs>
        <w:ind w:left="926" w:hanging="360"/>
      </w:pPr>
    </w:lvl>
  </w:abstractNum>
  <w:abstractNum w:abstractNumId="3">
    <w:nsid w:val="FFFFFF7F"/>
    <w:multiLevelType w:val="singleLevel"/>
    <w:tmpl w:val="CBA2AF4A"/>
    <w:lvl w:ilvl="0">
      <w:start w:val="1"/>
      <w:numFmt w:val="decimal"/>
      <w:lvlText w:val="%1."/>
      <w:lvlJc w:val="left"/>
      <w:pPr>
        <w:tabs>
          <w:tab w:val="num" w:pos="643"/>
        </w:tabs>
        <w:ind w:left="643" w:hanging="360"/>
      </w:pPr>
    </w:lvl>
  </w:abstractNum>
  <w:abstractNum w:abstractNumId="4">
    <w:nsid w:val="FFFFFF80"/>
    <w:multiLevelType w:val="singleLevel"/>
    <w:tmpl w:val="9EB05386"/>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9F5026C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F3A8D8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2C94AAA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FD14AC4A"/>
    <w:lvl w:ilvl="0">
      <w:start w:val="1"/>
      <w:numFmt w:val="decimal"/>
      <w:lvlText w:val="%1."/>
      <w:lvlJc w:val="left"/>
      <w:pPr>
        <w:tabs>
          <w:tab w:val="num" w:pos="360"/>
        </w:tabs>
        <w:ind w:left="360" w:hanging="360"/>
      </w:pPr>
    </w:lvl>
  </w:abstractNum>
  <w:abstractNum w:abstractNumId="9">
    <w:nsid w:val="FFFFFF89"/>
    <w:multiLevelType w:val="singleLevel"/>
    <w:tmpl w:val="FECA0FFA"/>
    <w:lvl w:ilvl="0">
      <w:start w:val="1"/>
      <w:numFmt w:val="bullet"/>
      <w:lvlText w:val=""/>
      <w:lvlJc w:val="left"/>
      <w:pPr>
        <w:tabs>
          <w:tab w:val="num" w:pos="360"/>
        </w:tabs>
        <w:ind w:left="360" w:hanging="360"/>
      </w:pPr>
      <w:rPr>
        <w:rFonts w:ascii="Symbol" w:hAnsi="Symbol" w:hint="default"/>
      </w:rPr>
    </w:lvl>
  </w:abstractNum>
  <w:abstractNum w:abstractNumId="10">
    <w:nsid w:val="00000001"/>
    <w:multiLevelType w:val="multilevel"/>
    <w:tmpl w:val="00000001"/>
    <w:name w:val="WW8Num1"/>
    <w:lvl w:ilvl="0">
      <w:start w:val="1"/>
      <w:numFmt w:val="decimal"/>
      <w:lvlText w:val="%1."/>
      <w:lvlJc w:val="left"/>
      <w:pPr>
        <w:tabs>
          <w:tab w:val="num" w:pos="0"/>
        </w:tabs>
        <w:ind w:left="2990" w:hanging="360"/>
      </w:pPr>
      <w:rPr>
        <w:rFonts w:cs="font290"/>
      </w:rPr>
    </w:lvl>
    <w:lvl w:ilvl="1">
      <w:start w:val="1"/>
      <w:numFmt w:val="lowerLetter"/>
      <w:lvlText w:val="%2."/>
      <w:lvlJc w:val="left"/>
      <w:pPr>
        <w:tabs>
          <w:tab w:val="num" w:pos="0"/>
        </w:tabs>
        <w:ind w:left="3710" w:hanging="360"/>
      </w:pPr>
    </w:lvl>
    <w:lvl w:ilvl="2">
      <w:start w:val="1"/>
      <w:numFmt w:val="lowerRoman"/>
      <w:lvlText w:val="%2.%3."/>
      <w:lvlJc w:val="right"/>
      <w:pPr>
        <w:tabs>
          <w:tab w:val="num" w:pos="0"/>
        </w:tabs>
        <w:ind w:left="4430" w:hanging="180"/>
      </w:pPr>
    </w:lvl>
    <w:lvl w:ilvl="3">
      <w:start w:val="1"/>
      <w:numFmt w:val="decimal"/>
      <w:lvlText w:val="%2.%3.%4."/>
      <w:lvlJc w:val="left"/>
      <w:pPr>
        <w:tabs>
          <w:tab w:val="num" w:pos="0"/>
        </w:tabs>
        <w:ind w:left="5150" w:hanging="360"/>
      </w:pPr>
    </w:lvl>
    <w:lvl w:ilvl="4">
      <w:start w:val="1"/>
      <w:numFmt w:val="lowerLetter"/>
      <w:lvlText w:val="%2.%3.%4.%5."/>
      <w:lvlJc w:val="left"/>
      <w:pPr>
        <w:tabs>
          <w:tab w:val="num" w:pos="0"/>
        </w:tabs>
        <w:ind w:left="5870" w:hanging="360"/>
      </w:pPr>
    </w:lvl>
    <w:lvl w:ilvl="5">
      <w:start w:val="1"/>
      <w:numFmt w:val="lowerRoman"/>
      <w:lvlText w:val="%2.%3.%4.%5.%6."/>
      <w:lvlJc w:val="right"/>
      <w:pPr>
        <w:tabs>
          <w:tab w:val="num" w:pos="0"/>
        </w:tabs>
        <w:ind w:left="6590" w:hanging="180"/>
      </w:pPr>
    </w:lvl>
    <w:lvl w:ilvl="6">
      <w:start w:val="1"/>
      <w:numFmt w:val="decimal"/>
      <w:lvlText w:val="%2.%3.%4.%5.%6.%7."/>
      <w:lvlJc w:val="left"/>
      <w:pPr>
        <w:tabs>
          <w:tab w:val="num" w:pos="0"/>
        </w:tabs>
        <w:ind w:left="7310" w:hanging="360"/>
      </w:pPr>
    </w:lvl>
    <w:lvl w:ilvl="7">
      <w:start w:val="1"/>
      <w:numFmt w:val="lowerLetter"/>
      <w:lvlText w:val="%2.%3.%4.%5.%6.%7.%8."/>
      <w:lvlJc w:val="left"/>
      <w:pPr>
        <w:tabs>
          <w:tab w:val="num" w:pos="0"/>
        </w:tabs>
        <w:ind w:left="8030" w:hanging="360"/>
      </w:pPr>
    </w:lvl>
    <w:lvl w:ilvl="8">
      <w:start w:val="1"/>
      <w:numFmt w:val="lowerRoman"/>
      <w:lvlText w:val="%2.%3.%4.%5.%6.%7.%8.%9."/>
      <w:lvlJc w:val="right"/>
      <w:pPr>
        <w:tabs>
          <w:tab w:val="num" w:pos="0"/>
        </w:tabs>
        <w:ind w:left="8750" w:hanging="180"/>
      </w:pPr>
    </w:lvl>
  </w:abstractNum>
  <w:abstractNum w:abstractNumId="11">
    <w:nsid w:val="00000002"/>
    <w:multiLevelType w:val="multilevel"/>
    <w:tmpl w:val="00000002"/>
    <w:name w:val="WW8Num2"/>
    <w:lvl w:ilvl="0">
      <w:start w:val="1"/>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3"/>
    <w:multiLevelType w:val="multilevel"/>
    <w:tmpl w:val="00000003"/>
    <w:name w:val="WW8Num3"/>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nsid w:val="00000004"/>
    <w:multiLevelType w:val="multilevel"/>
    <w:tmpl w:val="00000004"/>
    <w:name w:val="WW8Num4"/>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05"/>
    <w:multiLevelType w:val="multilevel"/>
    <w:tmpl w:val="00000005"/>
    <w:name w:val="WW8Num5"/>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nsid w:val="00000006"/>
    <w:multiLevelType w:val="multilevel"/>
    <w:tmpl w:val="00000006"/>
    <w:name w:val="WW8Num6"/>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nsid w:val="00000007"/>
    <w:multiLevelType w:val="multilevel"/>
    <w:tmpl w:val="00000007"/>
    <w:name w:val="WW8Num7"/>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nsid w:val="00000008"/>
    <w:multiLevelType w:val="multilevel"/>
    <w:tmpl w:val="00000008"/>
    <w:name w:val="WW8Num8"/>
    <w:lvl w:ilvl="0">
      <w:start w:val="1"/>
      <w:numFmt w:val="bullet"/>
      <w:lvlText w:val="*"/>
      <w:lvlJc w:val="left"/>
      <w:pPr>
        <w:tabs>
          <w:tab w:val="num" w:pos="0"/>
        </w:tabs>
        <w:ind w:left="720" w:hanging="360"/>
      </w:pPr>
      <w:rPr>
        <w:rFonts w:ascii="OpenSymbol" w:hAnsi="OpenSymbol" w:cs="Open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8">
    <w:nsid w:val="00000009"/>
    <w:multiLevelType w:val="multilevel"/>
    <w:tmpl w:val="00000009"/>
    <w:name w:val="WW8Num9"/>
    <w:lvl w:ilvl="0">
      <w:start w:val="4"/>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0A"/>
    <w:multiLevelType w:val="multilevel"/>
    <w:tmpl w:val="0000000A"/>
    <w:name w:val="WW8Num10"/>
    <w:lvl w:ilvl="0">
      <w:start w:val="2"/>
      <w:numFmt w:val="decimal"/>
      <w:lvlText w:val="%1."/>
      <w:lvlJc w:val="left"/>
      <w:pPr>
        <w:tabs>
          <w:tab w:val="num" w:pos="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0B"/>
    <w:multiLevelType w:val="multilevel"/>
    <w:tmpl w:val="0000000B"/>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1">
    <w:nsid w:val="000E4310"/>
    <w:multiLevelType w:val="hybridMultilevel"/>
    <w:tmpl w:val="40A8F12C"/>
    <w:lvl w:ilvl="0" w:tplc="2166C000">
      <w:start w:val="1"/>
      <w:numFmt w:val="decimal"/>
      <w:lvlText w:val="%1."/>
      <w:lvlJc w:val="left"/>
      <w:pPr>
        <w:ind w:left="1065" w:hanging="360"/>
      </w:pPr>
      <w:rPr>
        <w:rFonts w:eastAsia="Times New Roman" w:hint="default"/>
        <w:color w:val="00000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1A0017E0"/>
    <w:multiLevelType w:val="hybridMultilevel"/>
    <w:tmpl w:val="7A20AC38"/>
    <w:lvl w:ilvl="0" w:tplc="44B2D47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30556C28"/>
    <w:multiLevelType w:val="hybridMultilevel"/>
    <w:tmpl w:val="8F94B682"/>
    <w:lvl w:ilvl="0" w:tplc="2420698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nsid w:val="3CC3488F"/>
    <w:multiLevelType w:val="hybridMultilevel"/>
    <w:tmpl w:val="8A5677C4"/>
    <w:lvl w:ilvl="0" w:tplc="19206AA4">
      <w:start w:val="1"/>
      <w:numFmt w:val="decimal"/>
      <w:lvlText w:val="%1."/>
      <w:lvlJc w:val="left"/>
      <w:pPr>
        <w:ind w:left="825" w:hanging="360"/>
      </w:pPr>
      <w:rPr>
        <w:rFonts w:hint="default"/>
      </w:rPr>
    </w:lvl>
    <w:lvl w:ilvl="1" w:tplc="04190019" w:tentative="1">
      <w:start w:val="1"/>
      <w:numFmt w:val="lowerLetter"/>
      <w:lvlText w:val="%2."/>
      <w:lvlJc w:val="left"/>
      <w:pPr>
        <w:ind w:left="1545" w:hanging="360"/>
      </w:pPr>
    </w:lvl>
    <w:lvl w:ilvl="2" w:tplc="0419001B" w:tentative="1">
      <w:start w:val="1"/>
      <w:numFmt w:val="lowerRoman"/>
      <w:lvlText w:val="%3."/>
      <w:lvlJc w:val="right"/>
      <w:pPr>
        <w:ind w:left="2265" w:hanging="180"/>
      </w:pPr>
    </w:lvl>
    <w:lvl w:ilvl="3" w:tplc="0419000F" w:tentative="1">
      <w:start w:val="1"/>
      <w:numFmt w:val="decimal"/>
      <w:lvlText w:val="%4."/>
      <w:lvlJc w:val="left"/>
      <w:pPr>
        <w:ind w:left="2985" w:hanging="360"/>
      </w:pPr>
    </w:lvl>
    <w:lvl w:ilvl="4" w:tplc="04190019" w:tentative="1">
      <w:start w:val="1"/>
      <w:numFmt w:val="lowerLetter"/>
      <w:lvlText w:val="%5."/>
      <w:lvlJc w:val="left"/>
      <w:pPr>
        <w:ind w:left="3705" w:hanging="360"/>
      </w:pPr>
    </w:lvl>
    <w:lvl w:ilvl="5" w:tplc="0419001B" w:tentative="1">
      <w:start w:val="1"/>
      <w:numFmt w:val="lowerRoman"/>
      <w:lvlText w:val="%6."/>
      <w:lvlJc w:val="right"/>
      <w:pPr>
        <w:ind w:left="4425" w:hanging="180"/>
      </w:pPr>
    </w:lvl>
    <w:lvl w:ilvl="6" w:tplc="0419000F" w:tentative="1">
      <w:start w:val="1"/>
      <w:numFmt w:val="decimal"/>
      <w:lvlText w:val="%7."/>
      <w:lvlJc w:val="left"/>
      <w:pPr>
        <w:ind w:left="5145" w:hanging="360"/>
      </w:pPr>
    </w:lvl>
    <w:lvl w:ilvl="7" w:tplc="04190019" w:tentative="1">
      <w:start w:val="1"/>
      <w:numFmt w:val="lowerLetter"/>
      <w:lvlText w:val="%8."/>
      <w:lvlJc w:val="left"/>
      <w:pPr>
        <w:ind w:left="5865" w:hanging="360"/>
      </w:pPr>
    </w:lvl>
    <w:lvl w:ilvl="8" w:tplc="0419001B" w:tentative="1">
      <w:start w:val="1"/>
      <w:numFmt w:val="lowerRoman"/>
      <w:lvlText w:val="%9."/>
      <w:lvlJc w:val="right"/>
      <w:pPr>
        <w:ind w:left="6585" w:hanging="180"/>
      </w:pPr>
    </w:lvl>
  </w:abstractNum>
  <w:abstractNum w:abstractNumId="25">
    <w:nsid w:val="3ECC5A82"/>
    <w:multiLevelType w:val="hybridMultilevel"/>
    <w:tmpl w:val="65FCF57C"/>
    <w:lvl w:ilvl="0" w:tplc="8642088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3F444446"/>
    <w:multiLevelType w:val="hybridMultilevel"/>
    <w:tmpl w:val="861082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5631B72"/>
    <w:multiLevelType w:val="hybridMultilevel"/>
    <w:tmpl w:val="51547AB4"/>
    <w:lvl w:ilvl="0" w:tplc="D200F5B8">
      <w:start w:val="1"/>
      <w:numFmt w:val="decimal"/>
      <w:lvlText w:val="%1."/>
      <w:lvlJc w:val="center"/>
      <w:pPr>
        <w:ind w:left="5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2484C10"/>
    <w:multiLevelType w:val="hybridMultilevel"/>
    <w:tmpl w:val="9208BB6C"/>
    <w:lvl w:ilvl="0" w:tplc="FCE8D428">
      <w:start w:val="1"/>
      <w:numFmt w:val="decimal"/>
      <w:lvlText w:val="%1."/>
      <w:lvlJc w:val="left"/>
      <w:pPr>
        <w:ind w:left="1638" w:hanging="93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9">
    <w:nsid w:val="62AB094C"/>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0">
    <w:nsid w:val="6CE37E4A"/>
    <w:multiLevelType w:val="hybridMultilevel"/>
    <w:tmpl w:val="7F5E9A0A"/>
    <w:lvl w:ilvl="0" w:tplc="066EFA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27D6B66"/>
    <w:multiLevelType w:val="hybridMultilevel"/>
    <w:tmpl w:val="14FC4C7C"/>
    <w:lvl w:ilvl="0" w:tplc="C964A49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10"/>
  </w:num>
  <w:num w:numId="2">
    <w:abstractNumId w:val="11"/>
  </w:num>
  <w:num w:numId="3">
    <w:abstractNumId w:val="12"/>
  </w:num>
  <w:num w:numId="4">
    <w:abstractNumId w:val="13"/>
  </w:num>
  <w:num w:numId="5">
    <w:abstractNumId w:val="14"/>
  </w:num>
  <w:num w:numId="6">
    <w:abstractNumId w:val="15"/>
  </w:num>
  <w:num w:numId="7">
    <w:abstractNumId w:val="16"/>
  </w:num>
  <w:num w:numId="8">
    <w:abstractNumId w:val="17"/>
  </w:num>
  <w:num w:numId="9">
    <w:abstractNumId w:val="18"/>
  </w:num>
  <w:num w:numId="10">
    <w:abstractNumId w:val="19"/>
  </w:num>
  <w:num w:numId="11">
    <w:abstractNumId w:val="20"/>
  </w:num>
  <w:num w:numId="12">
    <w:abstractNumId w:val="27"/>
  </w:num>
  <w:num w:numId="13">
    <w:abstractNumId w:val="25"/>
  </w:num>
  <w:num w:numId="14">
    <w:abstractNumId w:val="21"/>
  </w:num>
  <w:num w:numId="15">
    <w:abstractNumId w:val="28"/>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9"/>
  </w:num>
  <w:num w:numId="19">
    <w:abstractNumId w:val="7"/>
  </w:num>
  <w:num w:numId="20">
    <w:abstractNumId w:val="6"/>
  </w:num>
  <w:num w:numId="21">
    <w:abstractNumId w:val="5"/>
  </w:num>
  <w:num w:numId="22">
    <w:abstractNumId w:val="4"/>
  </w:num>
  <w:num w:numId="23">
    <w:abstractNumId w:val="8"/>
  </w:num>
  <w:num w:numId="24">
    <w:abstractNumId w:val="3"/>
  </w:num>
  <w:num w:numId="25">
    <w:abstractNumId w:val="2"/>
  </w:num>
  <w:num w:numId="26">
    <w:abstractNumId w:val="1"/>
  </w:num>
  <w:num w:numId="27">
    <w:abstractNumId w:val="0"/>
  </w:num>
  <w:num w:numId="28">
    <w:abstractNumId w:val="23"/>
  </w:num>
  <w:num w:numId="29">
    <w:abstractNumId w:val="30"/>
  </w:num>
  <w:num w:numId="30">
    <w:abstractNumId w:val="26"/>
  </w:num>
  <w:num w:numId="31">
    <w:abstractNumId w:val="22"/>
  </w:num>
  <w:num w:numId="32">
    <w:abstractNumId w:val="29"/>
  </w:num>
  <w:num w:numId="33">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0"/>
  <w:defaultTabStop w:val="708"/>
  <w:hyphenationZone w:val="357"/>
  <w:defaultTableStyle w:val="a"/>
  <w:drawingGridHorizontalSpacing w:val="120"/>
  <w:drawingGridVerticalSpacing w:val="0"/>
  <w:displayHorizontalDrawingGridEvery w:val="0"/>
  <w:displayVerticalDrawingGridEvery w:val="0"/>
  <w:characterSpacingControl w:val="doNotCompress"/>
  <w:hdrShapeDefaults>
    <o:shapedefaults v:ext="edit" spidmax="20482"/>
  </w:hdrShapeDefaults>
  <w:footnotePr>
    <w:footnote w:id="0"/>
    <w:footnote w:id="1"/>
  </w:footnotePr>
  <w:endnotePr>
    <w:endnote w:id="0"/>
    <w:endnote w:id="1"/>
  </w:endnotePr>
  <w:compat/>
  <w:rsids>
    <w:rsidRoot w:val="00A24459"/>
    <w:rsid w:val="000001B1"/>
    <w:rsid w:val="000008A1"/>
    <w:rsid w:val="00004D86"/>
    <w:rsid w:val="00004DEE"/>
    <w:rsid w:val="00007562"/>
    <w:rsid w:val="00007972"/>
    <w:rsid w:val="00012889"/>
    <w:rsid w:val="00013E01"/>
    <w:rsid w:val="00014067"/>
    <w:rsid w:val="0001429B"/>
    <w:rsid w:val="00014758"/>
    <w:rsid w:val="000208F6"/>
    <w:rsid w:val="0002091B"/>
    <w:rsid w:val="00022F32"/>
    <w:rsid w:val="00025CD8"/>
    <w:rsid w:val="000262D0"/>
    <w:rsid w:val="00030773"/>
    <w:rsid w:val="00035094"/>
    <w:rsid w:val="00036EE7"/>
    <w:rsid w:val="00040D73"/>
    <w:rsid w:val="00042305"/>
    <w:rsid w:val="00045730"/>
    <w:rsid w:val="00050009"/>
    <w:rsid w:val="00051EEB"/>
    <w:rsid w:val="00056DE0"/>
    <w:rsid w:val="00057D68"/>
    <w:rsid w:val="000602BC"/>
    <w:rsid w:val="000622E5"/>
    <w:rsid w:val="00064E12"/>
    <w:rsid w:val="000711DB"/>
    <w:rsid w:val="0007404B"/>
    <w:rsid w:val="00077EE9"/>
    <w:rsid w:val="000809C4"/>
    <w:rsid w:val="00080B3C"/>
    <w:rsid w:val="0008215E"/>
    <w:rsid w:val="000828CB"/>
    <w:rsid w:val="00082F8A"/>
    <w:rsid w:val="000833AA"/>
    <w:rsid w:val="0008356C"/>
    <w:rsid w:val="0008482A"/>
    <w:rsid w:val="00090D96"/>
    <w:rsid w:val="000943BD"/>
    <w:rsid w:val="000A0053"/>
    <w:rsid w:val="000A1461"/>
    <w:rsid w:val="000A2DDC"/>
    <w:rsid w:val="000A3121"/>
    <w:rsid w:val="000A4D4B"/>
    <w:rsid w:val="000A720B"/>
    <w:rsid w:val="000A7C97"/>
    <w:rsid w:val="000B5025"/>
    <w:rsid w:val="000B755A"/>
    <w:rsid w:val="000C051B"/>
    <w:rsid w:val="000C2042"/>
    <w:rsid w:val="000C2C60"/>
    <w:rsid w:val="000C5AA9"/>
    <w:rsid w:val="000C7454"/>
    <w:rsid w:val="000D1A79"/>
    <w:rsid w:val="000D2733"/>
    <w:rsid w:val="000D38BE"/>
    <w:rsid w:val="000D5AF6"/>
    <w:rsid w:val="000E06C8"/>
    <w:rsid w:val="000E368C"/>
    <w:rsid w:val="000E3CE6"/>
    <w:rsid w:val="000E4B9E"/>
    <w:rsid w:val="000E4DDE"/>
    <w:rsid w:val="000E5768"/>
    <w:rsid w:val="000F0466"/>
    <w:rsid w:val="000F1B5C"/>
    <w:rsid w:val="000F2768"/>
    <w:rsid w:val="000F3874"/>
    <w:rsid w:val="00102B06"/>
    <w:rsid w:val="001046C0"/>
    <w:rsid w:val="001047E6"/>
    <w:rsid w:val="00106800"/>
    <w:rsid w:val="00107B46"/>
    <w:rsid w:val="00107BFA"/>
    <w:rsid w:val="00116F07"/>
    <w:rsid w:val="00125BEE"/>
    <w:rsid w:val="00127571"/>
    <w:rsid w:val="001309B1"/>
    <w:rsid w:val="001349FC"/>
    <w:rsid w:val="0013549D"/>
    <w:rsid w:val="0013760D"/>
    <w:rsid w:val="00137BE2"/>
    <w:rsid w:val="0014231B"/>
    <w:rsid w:val="00143A85"/>
    <w:rsid w:val="00144702"/>
    <w:rsid w:val="00144C3E"/>
    <w:rsid w:val="001454F1"/>
    <w:rsid w:val="001455C1"/>
    <w:rsid w:val="00145E73"/>
    <w:rsid w:val="0015048C"/>
    <w:rsid w:val="00154DDE"/>
    <w:rsid w:val="00155367"/>
    <w:rsid w:val="00156713"/>
    <w:rsid w:val="00157DDB"/>
    <w:rsid w:val="001623E1"/>
    <w:rsid w:val="00164077"/>
    <w:rsid w:val="00167B68"/>
    <w:rsid w:val="00173841"/>
    <w:rsid w:val="00174696"/>
    <w:rsid w:val="0017638A"/>
    <w:rsid w:val="001763D5"/>
    <w:rsid w:val="00176AC6"/>
    <w:rsid w:val="00181B39"/>
    <w:rsid w:val="00186674"/>
    <w:rsid w:val="00187E07"/>
    <w:rsid w:val="00194087"/>
    <w:rsid w:val="001A625A"/>
    <w:rsid w:val="001A7E9D"/>
    <w:rsid w:val="001B10D7"/>
    <w:rsid w:val="001B4A1B"/>
    <w:rsid w:val="001B593B"/>
    <w:rsid w:val="001B6EBA"/>
    <w:rsid w:val="001D0052"/>
    <w:rsid w:val="001D0D07"/>
    <w:rsid w:val="001D470A"/>
    <w:rsid w:val="001E2D05"/>
    <w:rsid w:val="001E3234"/>
    <w:rsid w:val="001E3F12"/>
    <w:rsid w:val="001E5DF6"/>
    <w:rsid w:val="001E619A"/>
    <w:rsid w:val="001E6470"/>
    <w:rsid w:val="001E7A6D"/>
    <w:rsid w:val="001F4AC4"/>
    <w:rsid w:val="001F4D89"/>
    <w:rsid w:val="001F75B3"/>
    <w:rsid w:val="001F7A28"/>
    <w:rsid w:val="002009FF"/>
    <w:rsid w:val="00200BEE"/>
    <w:rsid w:val="00202B70"/>
    <w:rsid w:val="00205B0D"/>
    <w:rsid w:val="00205C5A"/>
    <w:rsid w:val="002145ED"/>
    <w:rsid w:val="00220303"/>
    <w:rsid w:val="00220BA3"/>
    <w:rsid w:val="00221387"/>
    <w:rsid w:val="002234C7"/>
    <w:rsid w:val="00225076"/>
    <w:rsid w:val="002270B1"/>
    <w:rsid w:val="00227A18"/>
    <w:rsid w:val="0023067E"/>
    <w:rsid w:val="00230886"/>
    <w:rsid w:val="002312F9"/>
    <w:rsid w:val="00237551"/>
    <w:rsid w:val="00240FC6"/>
    <w:rsid w:val="002418AD"/>
    <w:rsid w:val="00243A31"/>
    <w:rsid w:val="00244858"/>
    <w:rsid w:val="00246DAA"/>
    <w:rsid w:val="00247F1C"/>
    <w:rsid w:val="002517E1"/>
    <w:rsid w:val="00254296"/>
    <w:rsid w:val="00254F1F"/>
    <w:rsid w:val="002553E4"/>
    <w:rsid w:val="00255543"/>
    <w:rsid w:val="00255DE3"/>
    <w:rsid w:val="00255DF2"/>
    <w:rsid w:val="00262354"/>
    <w:rsid w:val="00264E0B"/>
    <w:rsid w:val="0026565F"/>
    <w:rsid w:val="00266886"/>
    <w:rsid w:val="002670E8"/>
    <w:rsid w:val="00272A2A"/>
    <w:rsid w:val="00274EC7"/>
    <w:rsid w:val="0027678A"/>
    <w:rsid w:val="00277C06"/>
    <w:rsid w:val="002812AB"/>
    <w:rsid w:val="00282D82"/>
    <w:rsid w:val="00284131"/>
    <w:rsid w:val="00285534"/>
    <w:rsid w:val="00290F64"/>
    <w:rsid w:val="00293892"/>
    <w:rsid w:val="002953AB"/>
    <w:rsid w:val="002A0714"/>
    <w:rsid w:val="002A088F"/>
    <w:rsid w:val="002A1155"/>
    <w:rsid w:val="002A34AA"/>
    <w:rsid w:val="002A5897"/>
    <w:rsid w:val="002A58D2"/>
    <w:rsid w:val="002A678C"/>
    <w:rsid w:val="002A7A87"/>
    <w:rsid w:val="002A7AB1"/>
    <w:rsid w:val="002B3BBA"/>
    <w:rsid w:val="002B4E26"/>
    <w:rsid w:val="002B681A"/>
    <w:rsid w:val="002B6C1B"/>
    <w:rsid w:val="002C061C"/>
    <w:rsid w:val="002C258D"/>
    <w:rsid w:val="002C37A4"/>
    <w:rsid w:val="002C46DE"/>
    <w:rsid w:val="002C635E"/>
    <w:rsid w:val="002D24DE"/>
    <w:rsid w:val="002D3BA3"/>
    <w:rsid w:val="002D4657"/>
    <w:rsid w:val="002D584B"/>
    <w:rsid w:val="002E1745"/>
    <w:rsid w:val="002E51F2"/>
    <w:rsid w:val="002E5D9F"/>
    <w:rsid w:val="002E673D"/>
    <w:rsid w:val="002F0A7A"/>
    <w:rsid w:val="002F17FD"/>
    <w:rsid w:val="002F34EB"/>
    <w:rsid w:val="002F356F"/>
    <w:rsid w:val="002F48A7"/>
    <w:rsid w:val="002F5186"/>
    <w:rsid w:val="003007DF"/>
    <w:rsid w:val="0030187B"/>
    <w:rsid w:val="00302F5E"/>
    <w:rsid w:val="00304C82"/>
    <w:rsid w:val="00304EA3"/>
    <w:rsid w:val="00305AD1"/>
    <w:rsid w:val="00305AEC"/>
    <w:rsid w:val="003079A7"/>
    <w:rsid w:val="00312801"/>
    <w:rsid w:val="00312A20"/>
    <w:rsid w:val="00315477"/>
    <w:rsid w:val="00316CBD"/>
    <w:rsid w:val="00317BDA"/>
    <w:rsid w:val="00320F86"/>
    <w:rsid w:val="003233E9"/>
    <w:rsid w:val="00324685"/>
    <w:rsid w:val="0032647A"/>
    <w:rsid w:val="003276D5"/>
    <w:rsid w:val="00330CCC"/>
    <w:rsid w:val="00332FFF"/>
    <w:rsid w:val="003333A5"/>
    <w:rsid w:val="00340C4D"/>
    <w:rsid w:val="003418D9"/>
    <w:rsid w:val="00344399"/>
    <w:rsid w:val="00344A30"/>
    <w:rsid w:val="003530D2"/>
    <w:rsid w:val="0035550A"/>
    <w:rsid w:val="003562E0"/>
    <w:rsid w:val="00360938"/>
    <w:rsid w:val="003648BC"/>
    <w:rsid w:val="00370E8E"/>
    <w:rsid w:val="00371FC1"/>
    <w:rsid w:val="00372207"/>
    <w:rsid w:val="003728E4"/>
    <w:rsid w:val="00373671"/>
    <w:rsid w:val="00374252"/>
    <w:rsid w:val="00374868"/>
    <w:rsid w:val="00375060"/>
    <w:rsid w:val="00376109"/>
    <w:rsid w:val="0037711C"/>
    <w:rsid w:val="0038148D"/>
    <w:rsid w:val="003817A6"/>
    <w:rsid w:val="00382563"/>
    <w:rsid w:val="003906C0"/>
    <w:rsid w:val="0039128A"/>
    <w:rsid w:val="003923EB"/>
    <w:rsid w:val="00392DB0"/>
    <w:rsid w:val="003934E6"/>
    <w:rsid w:val="00394B94"/>
    <w:rsid w:val="00394E07"/>
    <w:rsid w:val="003A2401"/>
    <w:rsid w:val="003A25AE"/>
    <w:rsid w:val="003A391D"/>
    <w:rsid w:val="003A5AD3"/>
    <w:rsid w:val="003B0F12"/>
    <w:rsid w:val="003B1B9C"/>
    <w:rsid w:val="003B3A6A"/>
    <w:rsid w:val="003B43B6"/>
    <w:rsid w:val="003B5A8D"/>
    <w:rsid w:val="003B5CD8"/>
    <w:rsid w:val="003C0BE0"/>
    <w:rsid w:val="003C0E7F"/>
    <w:rsid w:val="003C2ECC"/>
    <w:rsid w:val="003C2F67"/>
    <w:rsid w:val="003C31A3"/>
    <w:rsid w:val="003C44B0"/>
    <w:rsid w:val="003C4992"/>
    <w:rsid w:val="003C652B"/>
    <w:rsid w:val="003D17B0"/>
    <w:rsid w:val="003D5DAE"/>
    <w:rsid w:val="003D77DB"/>
    <w:rsid w:val="003E3C4B"/>
    <w:rsid w:val="003E53AF"/>
    <w:rsid w:val="003E5670"/>
    <w:rsid w:val="003E6E33"/>
    <w:rsid w:val="003E7964"/>
    <w:rsid w:val="003F0ABA"/>
    <w:rsid w:val="003F240C"/>
    <w:rsid w:val="0040127D"/>
    <w:rsid w:val="00401E7A"/>
    <w:rsid w:val="00403133"/>
    <w:rsid w:val="0041024A"/>
    <w:rsid w:val="00413311"/>
    <w:rsid w:val="004178A6"/>
    <w:rsid w:val="00422D8C"/>
    <w:rsid w:val="00431EE5"/>
    <w:rsid w:val="004326A3"/>
    <w:rsid w:val="0043447A"/>
    <w:rsid w:val="004357FF"/>
    <w:rsid w:val="0044619E"/>
    <w:rsid w:val="00447875"/>
    <w:rsid w:val="0045117D"/>
    <w:rsid w:val="004520C3"/>
    <w:rsid w:val="00453890"/>
    <w:rsid w:val="00460853"/>
    <w:rsid w:val="004623D1"/>
    <w:rsid w:val="00462F28"/>
    <w:rsid w:val="00471243"/>
    <w:rsid w:val="00471D0C"/>
    <w:rsid w:val="00473697"/>
    <w:rsid w:val="00476CC1"/>
    <w:rsid w:val="004770E3"/>
    <w:rsid w:val="00484696"/>
    <w:rsid w:val="004846EF"/>
    <w:rsid w:val="00485573"/>
    <w:rsid w:val="004856E4"/>
    <w:rsid w:val="00492A9D"/>
    <w:rsid w:val="00497001"/>
    <w:rsid w:val="00497240"/>
    <w:rsid w:val="004A0056"/>
    <w:rsid w:val="004A0B2C"/>
    <w:rsid w:val="004A1AFF"/>
    <w:rsid w:val="004A3127"/>
    <w:rsid w:val="004B13E0"/>
    <w:rsid w:val="004B240D"/>
    <w:rsid w:val="004B29C2"/>
    <w:rsid w:val="004B571D"/>
    <w:rsid w:val="004C41AE"/>
    <w:rsid w:val="004D386A"/>
    <w:rsid w:val="004D3FEF"/>
    <w:rsid w:val="004E6C8E"/>
    <w:rsid w:val="004F4440"/>
    <w:rsid w:val="004F4F50"/>
    <w:rsid w:val="004F5E0A"/>
    <w:rsid w:val="004F61A2"/>
    <w:rsid w:val="004F6894"/>
    <w:rsid w:val="00502E8D"/>
    <w:rsid w:val="0050334A"/>
    <w:rsid w:val="00503688"/>
    <w:rsid w:val="00503B8E"/>
    <w:rsid w:val="00505B23"/>
    <w:rsid w:val="005074BB"/>
    <w:rsid w:val="0051007B"/>
    <w:rsid w:val="00512254"/>
    <w:rsid w:val="005127EE"/>
    <w:rsid w:val="005173F5"/>
    <w:rsid w:val="005178A6"/>
    <w:rsid w:val="005223BD"/>
    <w:rsid w:val="0052274F"/>
    <w:rsid w:val="00525109"/>
    <w:rsid w:val="00525836"/>
    <w:rsid w:val="0053097C"/>
    <w:rsid w:val="00531AC2"/>
    <w:rsid w:val="00540FD2"/>
    <w:rsid w:val="00543551"/>
    <w:rsid w:val="0055095C"/>
    <w:rsid w:val="00550DB4"/>
    <w:rsid w:val="00552CCF"/>
    <w:rsid w:val="0055483B"/>
    <w:rsid w:val="00554A8B"/>
    <w:rsid w:val="00555D59"/>
    <w:rsid w:val="00556B99"/>
    <w:rsid w:val="005611BE"/>
    <w:rsid w:val="005626D0"/>
    <w:rsid w:val="005650EF"/>
    <w:rsid w:val="005700E5"/>
    <w:rsid w:val="00571963"/>
    <w:rsid w:val="00575139"/>
    <w:rsid w:val="005753A3"/>
    <w:rsid w:val="00577C06"/>
    <w:rsid w:val="00581CA6"/>
    <w:rsid w:val="0058239E"/>
    <w:rsid w:val="005850B0"/>
    <w:rsid w:val="00587F42"/>
    <w:rsid w:val="005903C1"/>
    <w:rsid w:val="00594BBB"/>
    <w:rsid w:val="00594C10"/>
    <w:rsid w:val="00594DE0"/>
    <w:rsid w:val="005A3658"/>
    <w:rsid w:val="005A4CC7"/>
    <w:rsid w:val="005A5F61"/>
    <w:rsid w:val="005A7683"/>
    <w:rsid w:val="005B0D33"/>
    <w:rsid w:val="005B23BD"/>
    <w:rsid w:val="005B2C5A"/>
    <w:rsid w:val="005B2DEB"/>
    <w:rsid w:val="005B3D7B"/>
    <w:rsid w:val="005B7343"/>
    <w:rsid w:val="005C323E"/>
    <w:rsid w:val="005C3364"/>
    <w:rsid w:val="005C46C2"/>
    <w:rsid w:val="005D0B0D"/>
    <w:rsid w:val="005D44B5"/>
    <w:rsid w:val="005D6665"/>
    <w:rsid w:val="005D6750"/>
    <w:rsid w:val="005E07BD"/>
    <w:rsid w:val="005E2D97"/>
    <w:rsid w:val="005E304D"/>
    <w:rsid w:val="005E314B"/>
    <w:rsid w:val="005E4728"/>
    <w:rsid w:val="005E7841"/>
    <w:rsid w:val="005E79D1"/>
    <w:rsid w:val="005F0334"/>
    <w:rsid w:val="005F7057"/>
    <w:rsid w:val="005F740A"/>
    <w:rsid w:val="00600FD4"/>
    <w:rsid w:val="006018E5"/>
    <w:rsid w:val="00603263"/>
    <w:rsid w:val="00603ED9"/>
    <w:rsid w:val="00603F54"/>
    <w:rsid w:val="00604AC6"/>
    <w:rsid w:val="00605B06"/>
    <w:rsid w:val="0061269D"/>
    <w:rsid w:val="00614251"/>
    <w:rsid w:val="006143B9"/>
    <w:rsid w:val="006177B5"/>
    <w:rsid w:val="0062075F"/>
    <w:rsid w:val="006337AD"/>
    <w:rsid w:val="006361ED"/>
    <w:rsid w:val="00640371"/>
    <w:rsid w:val="00644231"/>
    <w:rsid w:val="006553B5"/>
    <w:rsid w:val="00657BBB"/>
    <w:rsid w:val="00661449"/>
    <w:rsid w:val="00664A31"/>
    <w:rsid w:val="006650E2"/>
    <w:rsid w:val="006667CF"/>
    <w:rsid w:val="00666BBD"/>
    <w:rsid w:val="00666D78"/>
    <w:rsid w:val="00673EFF"/>
    <w:rsid w:val="006741CB"/>
    <w:rsid w:val="00680A43"/>
    <w:rsid w:val="00683BED"/>
    <w:rsid w:val="00683D79"/>
    <w:rsid w:val="0068508E"/>
    <w:rsid w:val="00685A85"/>
    <w:rsid w:val="006879C7"/>
    <w:rsid w:val="00690DF5"/>
    <w:rsid w:val="0069585F"/>
    <w:rsid w:val="006A0531"/>
    <w:rsid w:val="006A12BA"/>
    <w:rsid w:val="006A1813"/>
    <w:rsid w:val="006A4D32"/>
    <w:rsid w:val="006B3751"/>
    <w:rsid w:val="006B4DE2"/>
    <w:rsid w:val="006B65CC"/>
    <w:rsid w:val="006B7130"/>
    <w:rsid w:val="006B7BCF"/>
    <w:rsid w:val="006B7F60"/>
    <w:rsid w:val="006C70D6"/>
    <w:rsid w:val="006D05F8"/>
    <w:rsid w:val="006D0AC0"/>
    <w:rsid w:val="006D14C2"/>
    <w:rsid w:val="006D3CC0"/>
    <w:rsid w:val="006D4343"/>
    <w:rsid w:val="006E04C9"/>
    <w:rsid w:val="006E1A69"/>
    <w:rsid w:val="006E367B"/>
    <w:rsid w:val="006E38C3"/>
    <w:rsid w:val="006E416C"/>
    <w:rsid w:val="006E602B"/>
    <w:rsid w:val="006F03F3"/>
    <w:rsid w:val="006F16BD"/>
    <w:rsid w:val="006F4C1B"/>
    <w:rsid w:val="006F5D1C"/>
    <w:rsid w:val="006F7747"/>
    <w:rsid w:val="0070000B"/>
    <w:rsid w:val="0070166D"/>
    <w:rsid w:val="007043D8"/>
    <w:rsid w:val="00706006"/>
    <w:rsid w:val="0070600B"/>
    <w:rsid w:val="00707EE9"/>
    <w:rsid w:val="00711960"/>
    <w:rsid w:val="00711C59"/>
    <w:rsid w:val="00711F59"/>
    <w:rsid w:val="00713480"/>
    <w:rsid w:val="00714FF3"/>
    <w:rsid w:val="00715FD6"/>
    <w:rsid w:val="00716246"/>
    <w:rsid w:val="00716EE5"/>
    <w:rsid w:val="007171DE"/>
    <w:rsid w:val="00721022"/>
    <w:rsid w:val="00721836"/>
    <w:rsid w:val="00721B8B"/>
    <w:rsid w:val="00721BE8"/>
    <w:rsid w:val="0072209D"/>
    <w:rsid w:val="007242EA"/>
    <w:rsid w:val="00724B3F"/>
    <w:rsid w:val="00724B5D"/>
    <w:rsid w:val="00726159"/>
    <w:rsid w:val="00731AC5"/>
    <w:rsid w:val="007325E7"/>
    <w:rsid w:val="00734E10"/>
    <w:rsid w:val="0074541A"/>
    <w:rsid w:val="00747D10"/>
    <w:rsid w:val="00750D82"/>
    <w:rsid w:val="00755A69"/>
    <w:rsid w:val="00761717"/>
    <w:rsid w:val="007633F2"/>
    <w:rsid w:val="007640AC"/>
    <w:rsid w:val="0076586A"/>
    <w:rsid w:val="0077281C"/>
    <w:rsid w:val="0077452E"/>
    <w:rsid w:val="00774594"/>
    <w:rsid w:val="00774C67"/>
    <w:rsid w:val="00775266"/>
    <w:rsid w:val="0077572B"/>
    <w:rsid w:val="007758A3"/>
    <w:rsid w:val="00782FCD"/>
    <w:rsid w:val="00784019"/>
    <w:rsid w:val="007843AA"/>
    <w:rsid w:val="00784592"/>
    <w:rsid w:val="007847F1"/>
    <w:rsid w:val="00784DB1"/>
    <w:rsid w:val="00785950"/>
    <w:rsid w:val="00786142"/>
    <w:rsid w:val="0078745C"/>
    <w:rsid w:val="00790E01"/>
    <w:rsid w:val="00791208"/>
    <w:rsid w:val="0079163C"/>
    <w:rsid w:val="007918DB"/>
    <w:rsid w:val="0079219A"/>
    <w:rsid w:val="00792652"/>
    <w:rsid w:val="0079397E"/>
    <w:rsid w:val="007949F0"/>
    <w:rsid w:val="0079744A"/>
    <w:rsid w:val="007A103C"/>
    <w:rsid w:val="007A208E"/>
    <w:rsid w:val="007A2A96"/>
    <w:rsid w:val="007A3386"/>
    <w:rsid w:val="007B0E67"/>
    <w:rsid w:val="007B0EB6"/>
    <w:rsid w:val="007B118B"/>
    <w:rsid w:val="007B118F"/>
    <w:rsid w:val="007B2E53"/>
    <w:rsid w:val="007B5B94"/>
    <w:rsid w:val="007B7619"/>
    <w:rsid w:val="007C0E13"/>
    <w:rsid w:val="007C10EE"/>
    <w:rsid w:val="007C12F1"/>
    <w:rsid w:val="007C2A47"/>
    <w:rsid w:val="007C2C4F"/>
    <w:rsid w:val="007C5695"/>
    <w:rsid w:val="007C7DE8"/>
    <w:rsid w:val="007D116B"/>
    <w:rsid w:val="007D1A38"/>
    <w:rsid w:val="007D1B8D"/>
    <w:rsid w:val="007D380A"/>
    <w:rsid w:val="007D3A45"/>
    <w:rsid w:val="007E06CC"/>
    <w:rsid w:val="007E158B"/>
    <w:rsid w:val="007E1D0F"/>
    <w:rsid w:val="007E25B3"/>
    <w:rsid w:val="007E3613"/>
    <w:rsid w:val="007E3B3B"/>
    <w:rsid w:val="007E489A"/>
    <w:rsid w:val="007E501B"/>
    <w:rsid w:val="007E7541"/>
    <w:rsid w:val="007F0FE1"/>
    <w:rsid w:val="007F0FF3"/>
    <w:rsid w:val="007F2B53"/>
    <w:rsid w:val="007F5C3B"/>
    <w:rsid w:val="007F6E87"/>
    <w:rsid w:val="00800601"/>
    <w:rsid w:val="008007DF"/>
    <w:rsid w:val="00800871"/>
    <w:rsid w:val="008017F4"/>
    <w:rsid w:val="00802214"/>
    <w:rsid w:val="00803FA1"/>
    <w:rsid w:val="00804B62"/>
    <w:rsid w:val="00806A39"/>
    <w:rsid w:val="00806E85"/>
    <w:rsid w:val="0080707B"/>
    <w:rsid w:val="0080771E"/>
    <w:rsid w:val="008108F2"/>
    <w:rsid w:val="00811FCF"/>
    <w:rsid w:val="00813C1C"/>
    <w:rsid w:val="0081640B"/>
    <w:rsid w:val="008205AD"/>
    <w:rsid w:val="00824680"/>
    <w:rsid w:val="00825D71"/>
    <w:rsid w:val="00827ADB"/>
    <w:rsid w:val="008319BD"/>
    <w:rsid w:val="00831E5C"/>
    <w:rsid w:val="00835896"/>
    <w:rsid w:val="00835FB3"/>
    <w:rsid w:val="00836830"/>
    <w:rsid w:val="00836DD4"/>
    <w:rsid w:val="00840630"/>
    <w:rsid w:val="00840A4C"/>
    <w:rsid w:val="008415DD"/>
    <w:rsid w:val="00841FB6"/>
    <w:rsid w:val="00842E37"/>
    <w:rsid w:val="008531F9"/>
    <w:rsid w:val="00853D14"/>
    <w:rsid w:val="00855EA0"/>
    <w:rsid w:val="00856A26"/>
    <w:rsid w:val="00856DA9"/>
    <w:rsid w:val="0086515C"/>
    <w:rsid w:val="00865521"/>
    <w:rsid w:val="008656A3"/>
    <w:rsid w:val="00867AFC"/>
    <w:rsid w:val="00871E58"/>
    <w:rsid w:val="00872D87"/>
    <w:rsid w:val="00873D1F"/>
    <w:rsid w:val="00874488"/>
    <w:rsid w:val="00874A7F"/>
    <w:rsid w:val="008755A9"/>
    <w:rsid w:val="00884823"/>
    <w:rsid w:val="0088759A"/>
    <w:rsid w:val="00887605"/>
    <w:rsid w:val="00890738"/>
    <w:rsid w:val="008908E1"/>
    <w:rsid w:val="00897BC5"/>
    <w:rsid w:val="008A0F66"/>
    <w:rsid w:val="008A1AD3"/>
    <w:rsid w:val="008A3DD0"/>
    <w:rsid w:val="008A3E99"/>
    <w:rsid w:val="008A5B6B"/>
    <w:rsid w:val="008A7B50"/>
    <w:rsid w:val="008A7F3F"/>
    <w:rsid w:val="008B0DAB"/>
    <w:rsid w:val="008B175C"/>
    <w:rsid w:val="008B1BE0"/>
    <w:rsid w:val="008B31FD"/>
    <w:rsid w:val="008B370D"/>
    <w:rsid w:val="008B4B20"/>
    <w:rsid w:val="008B58B6"/>
    <w:rsid w:val="008B6281"/>
    <w:rsid w:val="008B6CCB"/>
    <w:rsid w:val="008B77AC"/>
    <w:rsid w:val="008B7E30"/>
    <w:rsid w:val="008C5AAA"/>
    <w:rsid w:val="008C5E1E"/>
    <w:rsid w:val="008C61DF"/>
    <w:rsid w:val="008C6622"/>
    <w:rsid w:val="008D07D8"/>
    <w:rsid w:val="008D1F9C"/>
    <w:rsid w:val="008D6866"/>
    <w:rsid w:val="008D7783"/>
    <w:rsid w:val="008D7962"/>
    <w:rsid w:val="008E10F5"/>
    <w:rsid w:val="008E1BB8"/>
    <w:rsid w:val="008E35D7"/>
    <w:rsid w:val="008F0068"/>
    <w:rsid w:val="008F09C6"/>
    <w:rsid w:val="008F39FE"/>
    <w:rsid w:val="008F454B"/>
    <w:rsid w:val="00900D07"/>
    <w:rsid w:val="009021C0"/>
    <w:rsid w:val="00905C04"/>
    <w:rsid w:val="00911482"/>
    <w:rsid w:val="00913627"/>
    <w:rsid w:val="00914A5B"/>
    <w:rsid w:val="0092288D"/>
    <w:rsid w:val="00922C4F"/>
    <w:rsid w:val="0092395B"/>
    <w:rsid w:val="00924293"/>
    <w:rsid w:val="0092465F"/>
    <w:rsid w:val="00924AC3"/>
    <w:rsid w:val="00931A0C"/>
    <w:rsid w:val="00931BFD"/>
    <w:rsid w:val="00931FF1"/>
    <w:rsid w:val="009346E7"/>
    <w:rsid w:val="00937A45"/>
    <w:rsid w:val="00944F5B"/>
    <w:rsid w:val="009459A6"/>
    <w:rsid w:val="009510C2"/>
    <w:rsid w:val="00956DE0"/>
    <w:rsid w:val="009613EE"/>
    <w:rsid w:val="00962D2E"/>
    <w:rsid w:val="009640E5"/>
    <w:rsid w:val="00964868"/>
    <w:rsid w:val="00965C86"/>
    <w:rsid w:val="00970E59"/>
    <w:rsid w:val="00972135"/>
    <w:rsid w:val="00972DEE"/>
    <w:rsid w:val="00974D6B"/>
    <w:rsid w:val="00974D9C"/>
    <w:rsid w:val="00975766"/>
    <w:rsid w:val="00975E2F"/>
    <w:rsid w:val="00977FD3"/>
    <w:rsid w:val="00980222"/>
    <w:rsid w:val="00984269"/>
    <w:rsid w:val="009842DD"/>
    <w:rsid w:val="009856DE"/>
    <w:rsid w:val="00986156"/>
    <w:rsid w:val="00987E36"/>
    <w:rsid w:val="009903D0"/>
    <w:rsid w:val="0099220A"/>
    <w:rsid w:val="00993136"/>
    <w:rsid w:val="009960C0"/>
    <w:rsid w:val="00997028"/>
    <w:rsid w:val="009A01FD"/>
    <w:rsid w:val="009A3FD7"/>
    <w:rsid w:val="009A4C92"/>
    <w:rsid w:val="009A6345"/>
    <w:rsid w:val="009A7FC1"/>
    <w:rsid w:val="009B1137"/>
    <w:rsid w:val="009B693C"/>
    <w:rsid w:val="009C0F35"/>
    <w:rsid w:val="009C3F4E"/>
    <w:rsid w:val="009C42F8"/>
    <w:rsid w:val="009C4776"/>
    <w:rsid w:val="009C4D67"/>
    <w:rsid w:val="009C5CF7"/>
    <w:rsid w:val="009D1607"/>
    <w:rsid w:val="009D18EB"/>
    <w:rsid w:val="009D346B"/>
    <w:rsid w:val="009D3F97"/>
    <w:rsid w:val="009D47E2"/>
    <w:rsid w:val="009D4DC9"/>
    <w:rsid w:val="009D6F7F"/>
    <w:rsid w:val="009E4C28"/>
    <w:rsid w:val="009E5C1E"/>
    <w:rsid w:val="009F0ADB"/>
    <w:rsid w:val="009F0E95"/>
    <w:rsid w:val="009F1D56"/>
    <w:rsid w:val="009F6BEA"/>
    <w:rsid w:val="00A068CB"/>
    <w:rsid w:val="00A06E5B"/>
    <w:rsid w:val="00A075E4"/>
    <w:rsid w:val="00A0778C"/>
    <w:rsid w:val="00A07AF6"/>
    <w:rsid w:val="00A14A89"/>
    <w:rsid w:val="00A1580E"/>
    <w:rsid w:val="00A16B34"/>
    <w:rsid w:val="00A204E2"/>
    <w:rsid w:val="00A232C9"/>
    <w:rsid w:val="00A23FD8"/>
    <w:rsid w:val="00A24459"/>
    <w:rsid w:val="00A24BFA"/>
    <w:rsid w:val="00A2560D"/>
    <w:rsid w:val="00A26A3E"/>
    <w:rsid w:val="00A358DC"/>
    <w:rsid w:val="00A40807"/>
    <w:rsid w:val="00A4206E"/>
    <w:rsid w:val="00A42129"/>
    <w:rsid w:val="00A426A6"/>
    <w:rsid w:val="00A433BE"/>
    <w:rsid w:val="00A435DB"/>
    <w:rsid w:val="00A45519"/>
    <w:rsid w:val="00A455E9"/>
    <w:rsid w:val="00A50B6D"/>
    <w:rsid w:val="00A532F7"/>
    <w:rsid w:val="00A5495D"/>
    <w:rsid w:val="00A5682A"/>
    <w:rsid w:val="00A56EA1"/>
    <w:rsid w:val="00A61E85"/>
    <w:rsid w:val="00A6223F"/>
    <w:rsid w:val="00A630EC"/>
    <w:rsid w:val="00A6373E"/>
    <w:rsid w:val="00A6558A"/>
    <w:rsid w:val="00A66C3E"/>
    <w:rsid w:val="00A67607"/>
    <w:rsid w:val="00A7142E"/>
    <w:rsid w:val="00A717DF"/>
    <w:rsid w:val="00A719B8"/>
    <w:rsid w:val="00A74E29"/>
    <w:rsid w:val="00A7590A"/>
    <w:rsid w:val="00A76C23"/>
    <w:rsid w:val="00A76F83"/>
    <w:rsid w:val="00A8007C"/>
    <w:rsid w:val="00A87592"/>
    <w:rsid w:val="00A87640"/>
    <w:rsid w:val="00A87A5C"/>
    <w:rsid w:val="00A87F52"/>
    <w:rsid w:val="00A91E31"/>
    <w:rsid w:val="00A920A3"/>
    <w:rsid w:val="00A94954"/>
    <w:rsid w:val="00AA1F7F"/>
    <w:rsid w:val="00AA23E2"/>
    <w:rsid w:val="00AA36EA"/>
    <w:rsid w:val="00AA430F"/>
    <w:rsid w:val="00AA4E38"/>
    <w:rsid w:val="00AA5CBB"/>
    <w:rsid w:val="00AB26D8"/>
    <w:rsid w:val="00AB37AA"/>
    <w:rsid w:val="00AB4AC8"/>
    <w:rsid w:val="00AB4ADB"/>
    <w:rsid w:val="00AB4D66"/>
    <w:rsid w:val="00AB79A0"/>
    <w:rsid w:val="00AC0AD6"/>
    <w:rsid w:val="00AC29CC"/>
    <w:rsid w:val="00AC629D"/>
    <w:rsid w:val="00AC6D1A"/>
    <w:rsid w:val="00AC6FBD"/>
    <w:rsid w:val="00AD77D3"/>
    <w:rsid w:val="00AE05F0"/>
    <w:rsid w:val="00AE2AA1"/>
    <w:rsid w:val="00AE31AB"/>
    <w:rsid w:val="00AE3B34"/>
    <w:rsid w:val="00AE47FD"/>
    <w:rsid w:val="00AE584C"/>
    <w:rsid w:val="00AF1FE7"/>
    <w:rsid w:val="00AF39F1"/>
    <w:rsid w:val="00B00A05"/>
    <w:rsid w:val="00B02AD1"/>
    <w:rsid w:val="00B0367B"/>
    <w:rsid w:val="00B03876"/>
    <w:rsid w:val="00B0412D"/>
    <w:rsid w:val="00B07ED9"/>
    <w:rsid w:val="00B07F99"/>
    <w:rsid w:val="00B1014C"/>
    <w:rsid w:val="00B11219"/>
    <w:rsid w:val="00B12E36"/>
    <w:rsid w:val="00B12E5A"/>
    <w:rsid w:val="00B14CFD"/>
    <w:rsid w:val="00B16E78"/>
    <w:rsid w:val="00B176A4"/>
    <w:rsid w:val="00B20DDF"/>
    <w:rsid w:val="00B20E7A"/>
    <w:rsid w:val="00B23083"/>
    <w:rsid w:val="00B24DBC"/>
    <w:rsid w:val="00B323F0"/>
    <w:rsid w:val="00B32EFE"/>
    <w:rsid w:val="00B37618"/>
    <w:rsid w:val="00B40E28"/>
    <w:rsid w:val="00B46496"/>
    <w:rsid w:val="00B46507"/>
    <w:rsid w:val="00B53F7C"/>
    <w:rsid w:val="00B62915"/>
    <w:rsid w:val="00B63B5F"/>
    <w:rsid w:val="00B65930"/>
    <w:rsid w:val="00B66020"/>
    <w:rsid w:val="00B67548"/>
    <w:rsid w:val="00B70063"/>
    <w:rsid w:val="00B70420"/>
    <w:rsid w:val="00B71723"/>
    <w:rsid w:val="00B755ED"/>
    <w:rsid w:val="00B75F91"/>
    <w:rsid w:val="00B76014"/>
    <w:rsid w:val="00B766C4"/>
    <w:rsid w:val="00B76C0D"/>
    <w:rsid w:val="00B77296"/>
    <w:rsid w:val="00B77B46"/>
    <w:rsid w:val="00B83F8A"/>
    <w:rsid w:val="00B927A5"/>
    <w:rsid w:val="00B96697"/>
    <w:rsid w:val="00B96C62"/>
    <w:rsid w:val="00B97973"/>
    <w:rsid w:val="00BA057E"/>
    <w:rsid w:val="00BA30EA"/>
    <w:rsid w:val="00BA49EA"/>
    <w:rsid w:val="00BA4FEE"/>
    <w:rsid w:val="00BA5668"/>
    <w:rsid w:val="00BA6B73"/>
    <w:rsid w:val="00BA7488"/>
    <w:rsid w:val="00BB464B"/>
    <w:rsid w:val="00BB6175"/>
    <w:rsid w:val="00BB7C22"/>
    <w:rsid w:val="00BB7EE7"/>
    <w:rsid w:val="00BC0DB2"/>
    <w:rsid w:val="00BC33FF"/>
    <w:rsid w:val="00BC3967"/>
    <w:rsid w:val="00BC5B70"/>
    <w:rsid w:val="00BC78C4"/>
    <w:rsid w:val="00BD04B4"/>
    <w:rsid w:val="00BD13AA"/>
    <w:rsid w:val="00BD4132"/>
    <w:rsid w:val="00BD537A"/>
    <w:rsid w:val="00BE2D59"/>
    <w:rsid w:val="00BE2F34"/>
    <w:rsid w:val="00BE3E2D"/>
    <w:rsid w:val="00BE680C"/>
    <w:rsid w:val="00BE6F93"/>
    <w:rsid w:val="00BF2588"/>
    <w:rsid w:val="00BF5169"/>
    <w:rsid w:val="00C01291"/>
    <w:rsid w:val="00C04AF8"/>
    <w:rsid w:val="00C04FD5"/>
    <w:rsid w:val="00C10A08"/>
    <w:rsid w:val="00C13B27"/>
    <w:rsid w:val="00C16B11"/>
    <w:rsid w:val="00C2085F"/>
    <w:rsid w:val="00C221D5"/>
    <w:rsid w:val="00C22356"/>
    <w:rsid w:val="00C23300"/>
    <w:rsid w:val="00C2350F"/>
    <w:rsid w:val="00C24A8A"/>
    <w:rsid w:val="00C261CE"/>
    <w:rsid w:val="00C264B0"/>
    <w:rsid w:val="00C31A5D"/>
    <w:rsid w:val="00C33945"/>
    <w:rsid w:val="00C34F83"/>
    <w:rsid w:val="00C3785F"/>
    <w:rsid w:val="00C4063C"/>
    <w:rsid w:val="00C41CFF"/>
    <w:rsid w:val="00C446B8"/>
    <w:rsid w:val="00C44D81"/>
    <w:rsid w:val="00C456D5"/>
    <w:rsid w:val="00C507C2"/>
    <w:rsid w:val="00C53808"/>
    <w:rsid w:val="00C55E8B"/>
    <w:rsid w:val="00C61534"/>
    <w:rsid w:val="00C67E70"/>
    <w:rsid w:val="00C701ED"/>
    <w:rsid w:val="00C70C6A"/>
    <w:rsid w:val="00C71583"/>
    <w:rsid w:val="00C71D24"/>
    <w:rsid w:val="00C72351"/>
    <w:rsid w:val="00C72E58"/>
    <w:rsid w:val="00C75758"/>
    <w:rsid w:val="00C77F3F"/>
    <w:rsid w:val="00C8219B"/>
    <w:rsid w:val="00C8596A"/>
    <w:rsid w:val="00C912D0"/>
    <w:rsid w:val="00C9148B"/>
    <w:rsid w:val="00C93C38"/>
    <w:rsid w:val="00C96DFA"/>
    <w:rsid w:val="00C97C97"/>
    <w:rsid w:val="00CA06B1"/>
    <w:rsid w:val="00CA3BF4"/>
    <w:rsid w:val="00CA7CFE"/>
    <w:rsid w:val="00CB0D6F"/>
    <w:rsid w:val="00CB11AB"/>
    <w:rsid w:val="00CB17EF"/>
    <w:rsid w:val="00CB22DF"/>
    <w:rsid w:val="00CB2685"/>
    <w:rsid w:val="00CB5D0C"/>
    <w:rsid w:val="00CB6921"/>
    <w:rsid w:val="00CB6F8B"/>
    <w:rsid w:val="00CC4386"/>
    <w:rsid w:val="00CC6AF9"/>
    <w:rsid w:val="00CD0D94"/>
    <w:rsid w:val="00CD5275"/>
    <w:rsid w:val="00CD5FBE"/>
    <w:rsid w:val="00CD6991"/>
    <w:rsid w:val="00CE081A"/>
    <w:rsid w:val="00CE3A31"/>
    <w:rsid w:val="00CE751C"/>
    <w:rsid w:val="00CF3526"/>
    <w:rsid w:val="00CF4B3F"/>
    <w:rsid w:val="00CF7971"/>
    <w:rsid w:val="00D000C3"/>
    <w:rsid w:val="00D004D2"/>
    <w:rsid w:val="00D01E39"/>
    <w:rsid w:val="00D026D5"/>
    <w:rsid w:val="00D03DDB"/>
    <w:rsid w:val="00D110BA"/>
    <w:rsid w:val="00D12098"/>
    <w:rsid w:val="00D12ECE"/>
    <w:rsid w:val="00D1458A"/>
    <w:rsid w:val="00D16C51"/>
    <w:rsid w:val="00D171EA"/>
    <w:rsid w:val="00D2094A"/>
    <w:rsid w:val="00D23A96"/>
    <w:rsid w:val="00D26EDF"/>
    <w:rsid w:val="00D273E8"/>
    <w:rsid w:val="00D276BE"/>
    <w:rsid w:val="00D27D1E"/>
    <w:rsid w:val="00D31172"/>
    <w:rsid w:val="00D33183"/>
    <w:rsid w:val="00D3433E"/>
    <w:rsid w:val="00D349E7"/>
    <w:rsid w:val="00D34E40"/>
    <w:rsid w:val="00D40176"/>
    <w:rsid w:val="00D41E65"/>
    <w:rsid w:val="00D43D49"/>
    <w:rsid w:val="00D45A3C"/>
    <w:rsid w:val="00D479EB"/>
    <w:rsid w:val="00D517BB"/>
    <w:rsid w:val="00D5240A"/>
    <w:rsid w:val="00D55E69"/>
    <w:rsid w:val="00D606BE"/>
    <w:rsid w:val="00D60B20"/>
    <w:rsid w:val="00D6658D"/>
    <w:rsid w:val="00D675E0"/>
    <w:rsid w:val="00D7611A"/>
    <w:rsid w:val="00D76E33"/>
    <w:rsid w:val="00D836FF"/>
    <w:rsid w:val="00D846DB"/>
    <w:rsid w:val="00D91351"/>
    <w:rsid w:val="00D9143C"/>
    <w:rsid w:val="00D91615"/>
    <w:rsid w:val="00D91CDB"/>
    <w:rsid w:val="00D930E0"/>
    <w:rsid w:val="00D93CAD"/>
    <w:rsid w:val="00D96148"/>
    <w:rsid w:val="00DA079E"/>
    <w:rsid w:val="00DA2A1A"/>
    <w:rsid w:val="00DA3412"/>
    <w:rsid w:val="00DB2DE4"/>
    <w:rsid w:val="00DB46E3"/>
    <w:rsid w:val="00DC0594"/>
    <w:rsid w:val="00DC10F2"/>
    <w:rsid w:val="00DC3DA4"/>
    <w:rsid w:val="00DC5F78"/>
    <w:rsid w:val="00DC6114"/>
    <w:rsid w:val="00DC630D"/>
    <w:rsid w:val="00DC63DD"/>
    <w:rsid w:val="00DC68A9"/>
    <w:rsid w:val="00DD1188"/>
    <w:rsid w:val="00DD2D4A"/>
    <w:rsid w:val="00DD393E"/>
    <w:rsid w:val="00DD3D7B"/>
    <w:rsid w:val="00DD7CF9"/>
    <w:rsid w:val="00DE07E7"/>
    <w:rsid w:val="00DE18A7"/>
    <w:rsid w:val="00DE2856"/>
    <w:rsid w:val="00DE2E34"/>
    <w:rsid w:val="00DE640C"/>
    <w:rsid w:val="00DE7161"/>
    <w:rsid w:val="00DE7287"/>
    <w:rsid w:val="00DF0328"/>
    <w:rsid w:val="00DF2696"/>
    <w:rsid w:val="00DF3217"/>
    <w:rsid w:val="00DF3396"/>
    <w:rsid w:val="00DF4AB2"/>
    <w:rsid w:val="00DF5927"/>
    <w:rsid w:val="00DF6B63"/>
    <w:rsid w:val="00E00914"/>
    <w:rsid w:val="00E02624"/>
    <w:rsid w:val="00E0384F"/>
    <w:rsid w:val="00E03B26"/>
    <w:rsid w:val="00E104DC"/>
    <w:rsid w:val="00E12DDC"/>
    <w:rsid w:val="00E1679F"/>
    <w:rsid w:val="00E16A6E"/>
    <w:rsid w:val="00E2050A"/>
    <w:rsid w:val="00E21161"/>
    <w:rsid w:val="00E23579"/>
    <w:rsid w:val="00E24DC5"/>
    <w:rsid w:val="00E264EE"/>
    <w:rsid w:val="00E266FD"/>
    <w:rsid w:val="00E30638"/>
    <w:rsid w:val="00E31E96"/>
    <w:rsid w:val="00E334FF"/>
    <w:rsid w:val="00E367EC"/>
    <w:rsid w:val="00E406EC"/>
    <w:rsid w:val="00E43815"/>
    <w:rsid w:val="00E4494B"/>
    <w:rsid w:val="00E449AB"/>
    <w:rsid w:val="00E44D2B"/>
    <w:rsid w:val="00E46026"/>
    <w:rsid w:val="00E46FC1"/>
    <w:rsid w:val="00E5166D"/>
    <w:rsid w:val="00E53410"/>
    <w:rsid w:val="00E55C74"/>
    <w:rsid w:val="00E56452"/>
    <w:rsid w:val="00E5756E"/>
    <w:rsid w:val="00E57D37"/>
    <w:rsid w:val="00E61596"/>
    <w:rsid w:val="00E62AB7"/>
    <w:rsid w:val="00E6395F"/>
    <w:rsid w:val="00E6672A"/>
    <w:rsid w:val="00E678C4"/>
    <w:rsid w:val="00E71D79"/>
    <w:rsid w:val="00E720D0"/>
    <w:rsid w:val="00E7570F"/>
    <w:rsid w:val="00E76B7A"/>
    <w:rsid w:val="00E76F05"/>
    <w:rsid w:val="00E82342"/>
    <w:rsid w:val="00E8513B"/>
    <w:rsid w:val="00E90345"/>
    <w:rsid w:val="00E93E55"/>
    <w:rsid w:val="00E95E00"/>
    <w:rsid w:val="00EA1A7C"/>
    <w:rsid w:val="00EA2504"/>
    <w:rsid w:val="00EA273E"/>
    <w:rsid w:val="00EA3434"/>
    <w:rsid w:val="00EA4CAB"/>
    <w:rsid w:val="00EA6363"/>
    <w:rsid w:val="00EA78C0"/>
    <w:rsid w:val="00EB2BEB"/>
    <w:rsid w:val="00EB3892"/>
    <w:rsid w:val="00EB42B0"/>
    <w:rsid w:val="00EB4A24"/>
    <w:rsid w:val="00EB51BB"/>
    <w:rsid w:val="00EB5845"/>
    <w:rsid w:val="00EB5FAD"/>
    <w:rsid w:val="00EB7A0E"/>
    <w:rsid w:val="00EC266D"/>
    <w:rsid w:val="00EC2AE6"/>
    <w:rsid w:val="00EC4D9B"/>
    <w:rsid w:val="00ED293B"/>
    <w:rsid w:val="00ED4D92"/>
    <w:rsid w:val="00ED5B8B"/>
    <w:rsid w:val="00ED5DA7"/>
    <w:rsid w:val="00ED630D"/>
    <w:rsid w:val="00EE0F32"/>
    <w:rsid w:val="00EE2E4D"/>
    <w:rsid w:val="00EE4039"/>
    <w:rsid w:val="00EE6173"/>
    <w:rsid w:val="00EE777F"/>
    <w:rsid w:val="00EF04E9"/>
    <w:rsid w:val="00EF1DC3"/>
    <w:rsid w:val="00EF2036"/>
    <w:rsid w:val="00EF396B"/>
    <w:rsid w:val="00EF44CC"/>
    <w:rsid w:val="00F01B65"/>
    <w:rsid w:val="00F0215B"/>
    <w:rsid w:val="00F03A73"/>
    <w:rsid w:val="00F0486E"/>
    <w:rsid w:val="00F0580B"/>
    <w:rsid w:val="00F05EAD"/>
    <w:rsid w:val="00F05EE6"/>
    <w:rsid w:val="00F06B2A"/>
    <w:rsid w:val="00F06F4E"/>
    <w:rsid w:val="00F110F3"/>
    <w:rsid w:val="00F121E5"/>
    <w:rsid w:val="00F12BF8"/>
    <w:rsid w:val="00F139A4"/>
    <w:rsid w:val="00F14722"/>
    <w:rsid w:val="00F1561E"/>
    <w:rsid w:val="00F17DF4"/>
    <w:rsid w:val="00F21F43"/>
    <w:rsid w:val="00F25919"/>
    <w:rsid w:val="00F31379"/>
    <w:rsid w:val="00F31F3D"/>
    <w:rsid w:val="00F322AF"/>
    <w:rsid w:val="00F3319E"/>
    <w:rsid w:val="00F3691B"/>
    <w:rsid w:val="00F404F3"/>
    <w:rsid w:val="00F42F34"/>
    <w:rsid w:val="00F43065"/>
    <w:rsid w:val="00F45918"/>
    <w:rsid w:val="00F46F0C"/>
    <w:rsid w:val="00F52DD7"/>
    <w:rsid w:val="00F530C4"/>
    <w:rsid w:val="00F5721D"/>
    <w:rsid w:val="00F61455"/>
    <w:rsid w:val="00F66D7B"/>
    <w:rsid w:val="00F709AB"/>
    <w:rsid w:val="00F7133F"/>
    <w:rsid w:val="00F72DB4"/>
    <w:rsid w:val="00F73195"/>
    <w:rsid w:val="00F74943"/>
    <w:rsid w:val="00F75054"/>
    <w:rsid w:val="00F75EC6"/>
    <w:rsid w:val="00F77DCA"/>
    <w:rsid w:val="00F82E57"/>
    <w:rsid w:val="00F864D7"/>
    <w:rsid w:val="00F90D7F"/>
    <w:rsid w:val="00F95518"/>
    <w:rsid w:val="00FA082D"/>
    <w:rsid w:val="00FA11CC"/>
    <w:rsid w:val="00FA6237"/>
    <w:rsid w:val="00FB0932"/>
    <w:rsid w:val="00FB0E3E"/>
    <w:rsid w:val="00FB1395"/>
    <w:rsid w:val="00FB1B9B"/>
    <w:rsid w:val="00FB1E13"/>
    <w:rsid w:val="00FB4726"/>
    <w:rsid w:val="00FB7431"/>
    <w:rsid w:val="00FB7E93"/>
    <w:rsid w:val="00FC1421"/>
    <w:rsid w:val="00FC23AD"/>
    <w:rsid w:val="00FC2EBE"/>
    <w:rsid w:val="00FC3050"/>
    <w:rsid w:val="00FC32A9"/>
    <w:rsid w:val="00FC420C"/>
    <w:rsid w:val="00FC66A0"/>
    <w:rsid w:val="00FC7D51"/>
    <w:rsid w:val="00FD01C9"/>
    <w:rsid w:val="00FD7212"/>
    <w:rsid w:val="00FE1727"/>
    <w:rsid w:val="00FE3A24"/>
    <w:rsid w:val="00FE5630"/>
    <w:rsid w:val="00FE5A4D"/>
    <w:rsid w:val="00FE5DAF"/>
    <w:rsid w:val="00FE77DB"/>
    <w:rsid w:val="00FE78D0"/>
    <w:rsid w:val="00FF4053"/>
    <w:rsid w:val="00FF49D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4F"/>
    <w:pPr>
      <w:suppressAutoHyphens/>
    </w:pPr>
    <w:rPr>
      <w:sz w:val="24"/>
      <w:szCs w:val="24"/>
      <w:lang w:eastAsia="ar-SA"/>
    </w:rPr>
  </w:style>
  <w:style w:type="paragraph" w:styleId="1">
    <w:name w:val="heading 1"/>
    <w:basedOn w:val="a"/>
    <w:next w:val="a"/>
    <w:link w:val="10"/>
    <w:qFormat/>
    <w:rsid w:val="00EB4A24"/>
    <w:pPr>
      <w:keepNext/>
      <w:spacing w:before="240" w:after="60"/>
      <w:outlineLvl w:val="0"/>
    </w:pPr>
    <w:rPr>
      <w:rFonts w:ascii="Cambria" w:hAnsi="Cambria"/>
      <w:b/>
      <w:bCs/>
      <w:kern w:val="32"/>
      <w:sz w:val="32"/>
      <w:szCs w:val="32"/>
    </w:rPr>
  </w:style>
  <w:style w:type="paragraph" w:styleId="2">
    <w:name w:val="heading 2"/>
    <w:basedOn w:val="11"/>
    <w:next w:val="a0"/>
    <w:link w:val="20"/>
    <w:qFormat/>
    <w:rsid w:val="004B29C2"/>
    <w:pPr>
      <w:tabs>
        <w:tab w:val="num" w:pos="576"/>
      </w:tabs>
      <w:ind w:left="576" w:hanging="576"/>
      <w:outlineLvl w:val="1"/>
    </w:pPr>
    <w:rPr>
      <w:rFonts w:ascii="Times New Roman" w:hAnsi="Times New Roman" w:cs="Times New Roman"/>
      <w:b/>
      <w:bCs/>
      <w:sz w:val="36"/>
      <w:szCs w:val="36"/>
    </w:rPr>
  </w:style>
  <w:style w:type="paragraph" w:styleId="3">
    <w:name w:val="heading 3"/>
    <w:basedOn w:val="a"/>
    <w:next w:val="a"/>
    <w:link w:val="30"/>
    <w:qFormat/>
    <w:rsid w:val="00680A43"/>
    <w:pPr>
      <w:keepNext/>
      <w:spacing w:before="240" w:after="60"/>
      <w:outlineLvl w:val="2"/>
    </w:pPr>
    <w:rPr>
      <w:rFonts w:ascii="Arial" w:hAnsi="Arial"/>
      <w:b/>
      <w:bCs/>
      <w:sz w:val="26"/>
      <w:szCs w:val="26"/>
    </w:rPr>
  </w:style>
  <w:style w:type="paragraph" w:styleId="4">
    <w:name w:val="heading 4"/>
    <w:basedOn w:val="a"/>
    <w:link w:val="40"/>
    <w:qFormat/>
    <w:rsid w:val="00EB4A24"/>
    <w:pPr>
      <w:suppressAutoHyphens w:val="0"/>
      <w:spacing w:before="100" w:beforeAutospacing="1" w:after="120"/>
      <w:outlineLvl w:val="3"/>
    </w:pPr>
    <w:rPr>
      <w:rFonts w:ascii="Trebuchet MS" w:hAnsi="Trebuchet MS"/>
      <w:color w:val="D92612"/>
      <w:spacing w:val="5"/>
      <w:sz w:val="36"/>
      <w:szCs w:val="36"/>
    </w:rPr>
  </w:style>
  <w:style w:type="paragraph" w:styleId="5">
    <w:name w:val="heading 5"/>
    <w:basedOn w:val="a"/>
    <w:link w:val="50"/>
    <w:qFormat/>
    <w:rsid w:val="00EB4A24"/>
    <w:pPr>
      <w:suppressAutoHyphens w:val="0"/>
      <w:spacing w:before="100" w:beforeAutospacing="1" w:after="360"/>
      <w:outlineLvl w:val="4"/>
    </w:pPr>
    <w:rPr>
      <w:rFonts w:ascii="Trebuchet MS" w:hAnsi="Trebuchet MS"/>
      <w:b/>
      <w:bCs/>
      <w:color w:val="D92612"/>
      <w:spacing w:val="5"/>
      <w:sz w:val="29"/>
      <w:szCs w:val="29"/>
    </w:rPr>
  </w:style>
  <w:style w:type="paragraph" w:styleId="6">
    <w:name w:val="heading 6"/>
    <w:basedOn w:val="a"/>
    <w:link w:val="60"/>
    <w:qFormat/>
    <w:rsid w:val="00EB4A24"/>
    <w:pPr>
      <w:suppressAutoHyphens w:val="0"/>
      <w:spacing w:before="100" w:beforeAutospacing="1" w:after="100" w:afterAutospacing="1"/>
      <w:outlineLvl w:val="5"/>
    </w:pPr>
    <w:rPr>
      <w:rFonts w:ascii="Trebuchet MS" w:hAnsi="Trebuchet MS"/>
      <w:b/>
      <w:bCs/>
      <w:color w:val="D92612"/>
      <w:spacing w:val="5"/>
    </w:rPr>
  </w:style>
  <w:style w:type="paragraph" w:styleId="7">
    <w:name w:val="heading 7"/>
    <w:basedOn w:val="a"/>
    <w:next w:val="a"/>
    <w:link w:val="70"/>
    <w:qFormat/>
    <w:rsid w:val="00EB4A24"/>
    <w:pPr>
      <w:suppressAutoHyphens w:val="0"/>
      <w:spacing w:before="240" w:after="60" w:line="276" w:lineRule="auto"/>
      <w:outlineLvl w:val="6"/>
    </w:pPr>
    <w:rPr>
      <w:rFonts w:eastAsia="Calibri"/>
      <w:lang w:eastAsia="en-US"/>
    </w:rPr>
  </w:style>
  <w:style w:type="paragraph" w:styleId="9">
    <w:name w:val="heading 9"/>
    <w:basedOn w:val="a"/>
    <w:next w:val="a"/>
    <w:link w:val="90"/>
    <w:semiHidden/>
    <w:unhideWhenUsed/>
    <w:qFormat/>
    <w:rsid w:val="00EF1DC3"/>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B29C2"/>
    <w:rPr>
      <w:rFonts w:cs="font290"/>
    </w:rPr>
  </w:style>
  <w:style w:type="character" w:customStyle="1" w:styleId="WW8Num2z0">
    <w:name w:val="WW8Num2z0"/>
    <w:rsid w:val="004B29C2"/>
    <w:rPr>
      <w:rFonts w:cs="Times New Roman"/>
    </w:rPr>
  </w:style>
  <w:style w:type="character" w:customStyle="1" w:styleId="WW8Num3z0">
    <w:name w:val="WW8Num3z0"/>
    <w:rsid w:val="004B29C2"/>
    <w:rPr>
      <w:rFonts w:ascii="OpenSymbol" w:hAnsi="OpenSymbol" w:cs="OpenSymbol"/>
    </w:rPr>
  </w:style>
  <w:style w:type="character" w:customStyle="1" w:styleId="WW8Num4z0">
    <w:name w:val="WW8Num4z0"/>
    <w:rsid w:val="004B29C2"/>
    <w:rPr>
      <w:rFonts w:ascii="OpenSymbol" w:hAnsi="OpenSymbol" w:cs="OpenSymbol"/>
    </w:rPr>
  </w:style>
  <w:style w:type="character" w:customStyle="1" w:styleId="WW8Num5z0">
    <w:name w:val="WW8Num5z0"/>
    <w:rsid w:val="004B29C2"/>
    <w:rPr>
      <w:rFonts w:ascii="OpenSymbol" w:hAnsi="OpenSymbol" w:cs="OpenSymbol"/>
    </w:rPr>
  </w:style>
  <w:style w:type="character" w:customStyle="1" w:styleId="WW8Num6z0">
    <w:name w:val="WW8Num6z0"/>
    <w:rsid w:val="004B29C2"/>
    <w:rPr>
      <w:rFonts w:ascii="OpenSymbol" w:hAnsi="OpenSymbol" w:cs="OpenSymbol"/>
    </w:rPr>
  </w:style>
  <w:style w:type="character" w:customStyle="1" w:styleId="WW8Num7z0">
    <w:name w:val="WW8Num7z0"/>
    <w:rsid w:val="004B29C2"/>
    <w:rPr>
      <w:rFonts w:ascii="OpenSymbol" w:hAnsi="OpenSymbol" w:cs="OpenSymbol"/>
    </w:rPr>
  </w:style>
  <w:style w:type="character" w:customStyle="1" w:styleId="WW8Num8z0">
    <w:name w:val="WW8Num8z0"/>
    <w:rsid w:val="004B29C2"/>
    <w:rPr>
      <w:rFonts w:ascii="OpenSymbol" w:hAnsi="OpenSymbol" w:cs="OpenSymbol"/>
    </w:rPr>
  </w:style>
  <w:style w:type="character" w:customStyle="1" w:styleId="WW8Num9z0">
    <w:name w:val="WW8Num9z0"/>
    <w:rsid w:val="004B29C2"/>
    <w:rPr>
      <w:rFonts w:cs="Times New Roman"/>
    </w:rPr>
  </w:style>
  <w:style w:type="character" w:customStyle="1" w:styleId="WW8Num10z0">
    <w:name w:val="WW8Num10z0"/>
    <w:rsid w:val="004B29C2"/>
    <w:rPr>
      <w:rFonts w:cs="Times New Roman"/>
    </w:rPr>
  </w:style>
  <w:style w:type="character" w:customStyle="1" w:styleId="12">
    <w:name w:val="Основной шрифт абзаца1"/>
    <w:rsid w:val="004B29C2"/>
  </w:style>
  <w:style w:type="character" w:customStyle="1" w:styleId="ListLabel2">
    <w:name w:val="ListLabel 2"/>
    <w:rsid w:val="004B29C2"/>
    <w:rPr>
      <w:rFonts w:cs="font290"/>
    </w:rPr>
  </w:style>
  <w:style w:type="character" w:customStyle="1" w:styleId="ListLabel1">
    <w:name w:val="ListLabel 1"/>
    <w:rsid w:val="004B29C2"/>
    <w:rPr>
      <w:rFonts w:cs="Times New Roman"/>
    </w:rPr>
  </w:style>
  <w:style w:type="character" w:styleId="a4">
    <w:name w:val="Hyperlink"/>
    <w:rsid w:val="004B29C2"/>
    <w:rPr>
      <w:color w:val="000080"/>
      <w:u w:val="single"/>
    </w:rPr>
  </w:style>
  <w:style w:type="character" w:styleId="a5">
    <w:name w:val="Strong"/>
    <w:qFormat/>
    <w:rsid w:val="004B29C2"/>
    <w:rPr>
      <w:b/>
      <w:bCs/>
    </w:rPr>
  </w:style>
  <w:style w:type="paragraph" w:customStyle="1" w:styleId="11">
    <w:name w:val="Заголовок1"/>
    <w:basedOn w:val="a"/>
    <w:next w:val="a0"/>
    <w:rsid w:val="004B29C2"/>
    <w:pPr>
      <w:keepNext/>
      <w:spacing w:before="240" w:after="120"/>
    </w:pPr>
    <w:rPr>
      <w:rFonts w:ascii="Arial" w:eastAsia="Lucida Sans Unicode" w:hAnsi="Arial" w:cs="Mangal"/>
      <w:sz w:val="28"/>
      <w:szCs w:val="28"/>
    </w:rPr>
  </w:style>
  <w:style w:type="paragraph" w:styleId="a0">
    <w:name w:val="Body Text"/>
    <w:aliases w:val="Основной текст1,Основной текст Знак Знак,bt,bt Знак"/>
    <w:basedOn w:val="a"/>
    <w:link w:val="a6"/>
    <w:rsid w:val="004B29C2"/>
    <w:pPr>
      <w:spacing w:after="120"/>
    </w:pPr>
  </w:style>
  <w:style w:type="paragraph" w:styleId="a7">
    <w:name w:val="List"/>
    <w:basedOn w:val="a0"/>
    <w:rsid w:val="004B29C2"/>
    <w:rPr>
      <w:rFonts w:cs="Mangal"/>
    </w:rPr>
  </w:style>
  <w:style w:type="paragraph" w:customStyle="1" w:styleId="13">
    <w:name w:val="Название1"/>
    <w:basedOn w:val="a"/>
    <w:rsid w:val="004B29C2"/>
    <w:pPr>
      <w:suppressLineNumbers/>
      <w:spacing w:before="120" w:after="120"/>
    </w:pPr>
    <w:rPr>
      <w:rFonts w:cs="Mangal"/>
      <w:i/>
      <w:iCs/>
    </w:rPr>
  </w:style>
  <w:style w:type="paragraph" w:customStyle="1" w:styleId="14">
    <w:name w:val="Указатель1"/>
    <w:basedOn w:val="a"/>
    <w:rsid w:val="004B29C2"/>
    <w:pPr>
      <w:suppressLineNumbers/>
    </w:pPr>
    <w:rPr>
      <w:rFonts w:cs="Mangal"/>
    </w:rPr>
  </w:style>
  <w:style w:type="paragraph" w:styleId="a8">
    <w:name w:val="Balloon Text"/>
    <w:basedOn w:val="a"/>
    <w:link w:val="a9"/>
    <w:rsid w:val="004B29C2"/>
    <w:rPr>
      <w:rFonts w:ascii="Tahoma" w:hAnsi="Tahoma"/>
      <w:sz w:val="16"/>
      <w:szCs w:val="16"/>
    </w:rPr>
  </w:style>
  <w:style w:type="paragraph" w:customStyle="1" w:styleId="aa">
    <w:name w:val="Содержимое таблицы"/>
    <w:basedOn w:val="a"/>
    <w:rsid w:val="004B29C2"/>
    <w:pPr>
      <w:suppressLineNumbers/>
    </w:pPr>
  </w:style>
  <w:style w:type="paragraph" w:customStyle="1" w:styleId="ab">
    <w:name w:val="Заголовок таблицы"/>
    <w:basedOn w:val="aa"/>
    <w:rsid w:val="004B29C2"/>
    <w:pPr>
      <w:jc w:val="center"/>
    </w:pPr>
    <w:rPr>
      <w:b/>
      <w:bCs/>
    </w:rPr>
  </w:style>
  <w:style w:type="paragraph" w:styleId="ac">
    <w:name w:val="List Paragraph"/>
    <w:basedOn w:val="a"/>
    <w:uiPriority w:val="34"/>
    <w:qFormat/>
    <w:rsid w:val="004B29C2"/>
    <w:pPr>
      <w:ind w:left="720"/>
    </w:pPr>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B29C2"/>
    <w:pPr>
      <w:spacing w:before="280" w:after="280"/>
    </w:pPr>
    <w:rPr>
      <w:rFonts w:ascii="Verdana" w:eastAsia="Arial Unicode MS" w:hAnsi="Verdana" w:cs="Arial Unicode MS"/>
      <w:color w:val="000000"/>
      <w:sz w:val="18"/>
      <w:szCs w:val="18"/>
    </w:rPr>
  </w:style>
  <w:style w:type="paragraph" w:customStyle="1" w:styleId="ConsPlusNormal">
    <w:name w:val="ConsPlusNormal"/>
    <w:rsid w:val="004B29C2"/>
    <w:pPr>
      <w:suppressAutoHyphens/>
      <w:autoSpaceDE w:val="0"/>
      <w:ind w:firstLine="720"/>
    </w:pPr>
    <w:rPr>
      <w:rFonts w:ascii="Arial" w:hAnsi="Arial" w:cs="Arial"/>
      <w:lang w:eastAsia="ar-SA"/>
    </w:rPr>
  </w:style>
  <w:style w:type="paragraph" w:customStyle="1" w:styleId="ConsPlusNonformat">
    <w:name w:val="ConsPlusNonformat"/>
    <w:rsid w:val="004B29C2"/>
    <w:pPr>
      <w:widowControl w:val="0"/>
      <w:suppressAutoHyphens/>
      <w:autoSpaceDE w:val="0"/>
    </w:pPr>
    <w:rPr>
      <w:rFonts w:ascii="Courier New" w:hAnsi="Courier New" w:cs="Courier New"/>
      <w:lang w:eastAsia="ar-SA"/>
    </w:rPr>
  </w:style>
  <w:style w:type="paragraph" w:customStyle="1" w:styleId="15">
    <w:name w:val="Обычный (веб)1"/>
    <w:basedOn w:val="a"/>
    <w:rsid w:val="004B29C2"/>
    <w:pPr>
      <w:spacing w:before="28" w:after="28" w:line="100" w:lineRule="atLeast"/>
    </w:pPr>
    <w:rPr>
      <w:kern w:val="1"/>
    </w:rPr>
  </w:style>
  <w:style w:type="paragraph" w:customStyle="1" w:styleId="110">
    <w:name w:val="Обычный (веб)11"/>
    <w:basedOn w:val="a"/>
    <w:rsid w:val="004B29C2"/>
    <w:pPr>
      <w:spacing w:before="28" w:after="28" w:line="100" w:lineRule="atLeast"/>
    </w:pPr>
    <w:rPr>
      <w:kern w:val="1"/>
    </w:rPr>
  </w:style>
  <w:style w:type="paragraph" w:customStyle="1" w:styleId="16">
    <w:name w:val="Абзац списка1"/>
    <w:basedOn w:val="a"/>
    <w:rsid w:val="004B29C2"/>
    <w:pPr>
      <w:ind w:left="720"/>
    </w:pPr>
  </w:style>
  <w:style w:type="character" w:customStyle="1" w:styleId="a6">
    <w:name w:val="Основной текст Знак"/>
    <w:aliases w:val="Основной текст1 Знак,Основной текст Знак Знак Знак,bt Знак1,bt Знак Знак"/>
    <w:link w:val="a0"/>
    <w:rsid w:val="00F66D7B"/>
    <w:rPr>
      <w:sz w:val="24"/>
      <w:szCs w:val="24"/>
      <w:lang w:eastAsia="ar-SA"/>
    </w:rPr>
  </w:style>
  <w:style w:type="paragraph" w:styleId="ae">
    <w:name w:val="Body Text Indent"/>
    <w:basedOn w:val="a"/>
    <w:link w:val="af"/>
    <w:rsid w:val="00471D0C"/>
    <w:pPr>
      <w:spacing w:after="120"/>
      <w:ind w:left="283"/>
    </w:pPr>
  </w:style>
  <w:style w:type="character" w:customStyle="1" w:styleId="af">
    <w:name w:val="Основной текст с отступом Знак"/>
    <w:link w:val="ae"/>
    <w:rsid w:val="00471D0C"/>
    <w:rPr>
      <w:sz w:val="24"/>
      <w:szCs w:val="24"/>
      <w:lang w:eastAsia="ar-SA"/>
    </w:rPr>
  </w:style>
  <w:style w:type="character" w:styleId="af0">
    <w:name w:val="line number"/>
    <w:basedOn w:val="a1"/>
    <w:rsid w:val="00922C4F"/>
  </w:style>
  <w:style w:type="table" w:styleId="af1">
    <w:name w:val="Table Grid"/>
    <w:basedOn w:val="a2"/>
    <w:rsid w:val="00DD393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0">
    <w:name w:val="Заголовок 1 Знак"/>
    <w:link w:val="1"/>
    <w:rsid w:val="00EB4A24"/>
    <w:rPr>
      <w:rFonts w:ascii="Cambria" w:eastAsia="Times New Roman" w:hAnsi="Cambria" w:cs="Times New Roman"/>
      <w:b/>
      <w:bCs/>
      <w:kern w:val="32"/>
      <w:sz w:val="32"/>
      <w:szCs w:val="32"/>
      <w:lang w:eastAsia="ar-SA"/>
    </w:rPr>
  </w:style>
  <w:style w:type="character" w:customStyle="1" w:styleId="40">
    <w:name w:val="Заголовок 4 Знак"/>
    <w:link w:val="4"/>
    <w:rsid w:val="00EB4A24"/>
    <w:rPr>
      <w:rFonts w:ascii="Trebuchet MS" w:hAnsi="Trebuchet MS"/>
      <w:color w:val="D92612"/>
      <w:spacing w:val="5"/>
      <w:sz w:val="36"/>
      <w:szCs w:val="36"/>
    </w:rPr>
  </w:style>
  <w:style w:type="character" w:customStyle="1" w:styleId="50">
    <w:name w:val="Заголовок 5 Знак"/>
    <w:link w:val="5"/>
    <w:rsid w:val="00EB4A24"/>
    <w:rPr>
      <w:rFonts w:ascii="Trebuchet MS" w:hAnsi="Trebuchet MS"/>
      <w:b/>
      <w:bCs/>
      <w:color w:val="D92612"/>
      <w:spacing w:val="5"/>
      <w:sz w:val="29"/>
      <w:szCs w:val="29"/>
    </w:rPr>
  </w:style>
  <w:style w:type="character" w:customStyle="1" w:styleId="60">
    <w:name w:val="Заголовок 6 Знак"/>
    <w:link w:val="6"/>
    <w:rsid w:val="00EB4A24"/>
    <w:rPr>
      <w:rFonts w:ascii="Trebuchet MS" w:hAnsi="Trebuchet MS"/>
      <w:b/>
      <w:bCs/>
      <w:color w:val="D92612"/>
      <w:spacing w:val="5"/>
      <w:sz w:val="24"/>
      <w:szCs w:val="24"/>
    </w:rPr>
  </w:style>
  <w:style w:type="character" w:customStyle="1" w:styleId="70">
    <w:name w:val="Заголовок 7 Знак"/>
    <w:link w:val="7"/>
    <w:rsid w:val="00EB4A24"/>
    <w:rPr>
      <w:rFonts w:eastAsia="Calibri"/>
      <w:sz w:val="24"/>
      <w:szCs w:val="24"/>
      <w:lang w:eastAsia="en-US"/>
    </w:rPr>
  </w:style>
  <w:style w:type="character" w:customStyle="1" w:styleId="20">
    <w:name w:val="Заголовок 2 Знак"/>
    <w:link w:val="2"/>
    <w:rsid w:val="00EB4A24"/>
    <w:rPr>
      <w:rFonts w:eastAsia="Lucida Sans Unicode" w:cs="Mangal"/>
      <w:b/>
      <w:bCs/>
      <w:sz w:val="36"/>
      <w:szCs w:val="36"/>
      <w:lang w:eastAsia="ar-SA"/>
    </w:rPr>
  </w:style>
  <w:style w:type="character" w:customStyle="1" w:styleId="30">
    <w:name w:val="Заголовок 3 Знак"/>
    <w:link w:val="3"/>
    <w:rsid w:val="00EB4A24"/>
    <w:rPr>
      <w:rFonts w:ascii="Arial" w:hAnsi="Arial" w:cs="Arial"/>
      <w:b/>
      <w:bCs/>
      <w:sz w:val="26"/>
      <w:szCs w:val="26"/>
      <w:lang w:eastAsia="ar-SA"/>
    </w:rPr>
  </w:style>
  <w:style w:type="paragraph" w:customStyle="1" w:styleId="ConsPlusTitle">
    <w:name w:val="ConsPlusTitle"/>
    <w:rsid w:val="00EB4A24"/>
    <w:pPr>
      <w:widowControl w:val="0"/>
      <w:autoSpaceDE w:val="0"/>
      <w:autoSpaceDN w:val="0"/>
      <w:adjustRightInd w:val="0"/>
    </w:pPr>
    <w:rPr>
      <w:rFonts w:ascii="Calibri" w:hAnsi="Calibri" w:cs="Calibri"/>
      <w:b/>
      <w:bCs/>
      <w:sz w:val="22"/>
      <w:szCs w:val="22"/>
    </w:rPr>
  </w:style>
  <w:style w:type="paragraph" w:customStyle="1" w:styleId="FR1">
    <w:name w:val="FR1"/>
    <w:rsid w:val="00EB4A24"/>
    <w:pPr>
      <w:widowControl w:val="0"/>
      <w:spacing w:before="280"/>
      <w:ind w:left="40"/>
      <w:jc w:val="center"/>
    </w:pPr>
    <w:rPr>
      <w:rFonts w:ascii="Arial" w:hAnsi="Arial"/>
      <w:snapToGrid w:val="0"/>
      <w:sz w:val="44"/>
    </w:rPr>
  </w:style>
  <w:style w:type="paragraph" w:customStyle="1" w:styleId="FR2">
    <w:name w:val="FR2"/>
    <w:rsid w:val="00EB4A24"/>
    <w:pPr>
      <w:widowControl w:val="0"/>
      <w:jc w:val="both"/>
    </w:pPr>
    <w:rPr>
      <w:b/>
      <w:i/>
      <w:snapToGrid w:val="0"/>
      <w:sz w:val="12"/>
    </w:rPr>
  </w:style>
  <w:style w:type="character" w:customStyle="1" w:styleId="a9">
    <w:name w:val="Текст выноски Знак"/>
    <w:link w:val="a8"/>
    <w:rsid w:val="00EB4A24"/>
    <w:rPr>
      <w:rFonts w:ascii="Tahoma" w:hAnsi="Tahoma" w:cs="Tahoma"/>
      <w:sz w:val="16"/>
      <w:szCs w:val="16"/>
      <w:lang w:eastAsia="ar-SA"/>
    </w:rPr>
  </w:style>
  <w:style w:type="paragraph" w:styleId="af2">
    <w:name w:val="No Spacing"/>
    <w:qFormat/>
    <w:rsid w:val="00EB4A24"/>
    <w:rPr>
      <w:rFonts w:ascii="Calibri" w:eastAsia="Calibri" w:hAnsi="Calibri"/>
      <w:sz w:val="22"/>
      <w:szCs w:val="22"/>
      <w:lang w:eastAsia="en-US"/>
    </w:rPr>
  </w:style>
  <w:style w:type="character" w:styleId="HTML">
    <w:name w:val="HTML Code"/>
    <w:unhideWhenUsed/>
    <w:rsid w:val="00EB4A24"/>
    <w:rPr>
      <w:rFonts w:ascii="Lucida Console" w:eastAsia="Times New Roman" w:hAnsi="Lucida Console" w:cs="Courier New" w:hint="default"/>
      <w:sz w:val="24"/>
      <w:szCs w:val="24"/>
      <w:bdr w:val="single" w:sz="6" w:space="15" w:color="CCCCCC" w:frame="1"/>
      <w:shd w:val="clear" w:color="auto" w:fill="F9F9F9"/>
    </w:rPr>
  </w:style>
  <w:style w:type="character" w:styleId="af3">
    <w:name w:val="Emphasis"/>
    <w:qFormat/>
    <w:rsid w:val="00EB4A24"/>
    <w:rPr>
      <w:i/>
      <w:iCs/>
      <w:shd w:val="clear" w:color="auto" w:fill="FFFFCC"/>
    </w:rPr>
  </w:style>
  <w:style w:type="paragraph" w:styleId="HTML0">
    <w:name w:val="HTML Preformatted"/>
    <w:basedOn w:val="a"/>
    <w:link w:val="HTML1"/>
    <w:unhideWhenUsed/>
    <w:rsid w:val="00EB4A24"/>
    <w:pPr>
      <w:pBdr>
        <w:top w:val="single" w:sz="6" w:space="15" w:color="CCCCCC"/>
        <w:left w:val="single" w:sz="48" w:space="15" w:color="CCCCCC"/>
        <w:bottom w:val="single" w:sz="6" w:space="15" w:color="CCCCCC"/>
        <w:right w:val="single" w:sz="6" w:space="15" w:color="CCCCCC"/>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360"/>
    </w:pPr>
    <w:rPr>
      <w:rFonts w:ascii="Lucida Console" w:hAnsi="Lucida Console"/>
    </w:rPr>
  </w:style>
  <w:style w:type="character" w:customStyle="1" w:styleId="HTML1">
    <w:name w:val="Стандартный HTML Знак"/>
    <w:link w:val="HTML0"/>
    <w:rsid w:val="00EB4A24"/>
    <w:rPr>
      <w:rFonts w:ascii="Lucida Console" w:hAnsi="Lucida Console"/>
      <w:sz w:val="24"/>
      <w:szCs w:val="24"/>
      <w:shd w:val="clear" w:color="auto" w:fill="F9F9F9"/>
    </w:rPr>
  </w:style>
  <w:style w:type="paragraph" w:customStyle="1" w:styleId="textcaption">
    <w:name w:val="textcaption"/>
    <w:basedOn w:val="a"/>
    <w:rsid w:val="00EB4A24"/>
    <w:pPr>
      <w:suppressAutoHyphens w:val="0"/>
      <w:spacing w:after="240"/>
      <w:jc w:val="center"/>
    </w:pPr>
    <w:rPr>
      <w:i/>
      <w:iCs/>
      <w:color w:val="999999"/>
      <w:sz w:val="22"/>
      <w:szCs w:val="22"/>
      <w:lang w:eastAsia="ru-RU"/>
    </w:rPr>
  </w:style>
  <w:style w:type="paragraph" w:customStyle="1" w:styleId="buttonheading">
    <w:name w:val="buttonheading"/>
    <w:basedOn w:val="a"/>
    <w:rsid w:val="00EB4A24"/>
    <w:pPr>
      <w:suppressAutoHyphens w:val="0"/>
      <w:spacing w:before="45"/>
    </w:pPr>
    <w:rPr>
      <w:color w:val="000000"/>
      <w:lang w:eastAsia="ru-RU"/>
    </w:rPr>
  </w:style>
  <w:style w:type="paragraph" w:customStyle="1" w:styleId="noticebottom">
    <w:name w:val="noticebottom"/>
    <w:basedOn w:val="a"/>
    <w:rsid w:val="00EB4A24"/>
    <w:pPr>
      <w:pBdr>
        <w:top w:val="single" w:sz="6" w:space="0" w:color="E6E6E6"/>
        <w:bottom w:val="single" w:sz="6" w:space="0" w:color="E6E6E6"/>
      </w:pBdr>
      <w:suppressAutoHyphens w:val="0"/>
      <w:spacing w:after="225" w:line="450" w:lineRule="atLeast"/>
      <w:jc w:val="center"/>
    </w:pPr>
    <w:rPr>
      <w:color w:val="000000"/>
      <w:lang w:eastAsia="ru-RU"/>
    </w:rPr>
  </w:style>
  <w:style w:type="paragraph" w:customStyle="1" w:styleId="readmore">
    <w:name w:val="readmore"/>
    <w:basedOn w:val="a"/>
    <w:rsid w:val="00EB4A24"/>
    <w:pPr>
      <w:suppressAutoHyphens w:val="0"/>
      <w:ind w:left="15"/>
    </w:pPr>
    <w:rPr>
      <w:color w:val="000000"/>
      <w:lang w:eastAsia="ru-RU"/>
    </w:rPr>
  </w:style>
  <w:style w:type="paragraph" w:customStyle="1" w:styleId="counter">
    <w:name w:val="counter"/>
    <w:basedOn w:val="a"/>
    <w:rsid w:val="00EB4A24"/>
    <w:pPr>
      <w:suppressAutoHyphens w:val="0"/>
      <w:spacing w:after="240"/>
      <w:jc w:val="right"/>
    </w:pPr>
    <w:rPr>
      <w:color w:val="000000"/>
      <w:lang w:eastAsia="ru-RU"/>
    </w:rPr>
  </w:style>
  <w:style w:type="paragraph" w:customStyle="1" w:styleId="polltitle">
    <w:name w:val="polltitle"/>
    <w:basedOn w:val="a"/>
    <w:rsid w:val="00EB4A24"/>
    <w:pPr>
      <w:suppressAutoHyphens w:val="0"/>
      <w:spacing w:after="240"/>
    </w:pPr>
    <w:rPr>
      <w:color w:val="000000"/>
      <w:lang w:eastAsia="ru-RU"/>
    </w:rPr>
  </w:style>
  <w:style w:type="paragraph" w:customStyle="1" w:styleId="pollradio">
    <w:name w:val="pollradio"/>
    <w:basedOn w:val="a"/>
    <w:rsid w:val="00EB4A24"/>
    <w:pPr>
      <w:suppressAutoHyphens w:val="0"/>
      <w:spacing w:after="240"/>
    </w:pPr>
    <w:rPr>
      <w:color w:val="000000"/>
      <w:lang w:eastAsia="ru-RU"/>
    </w:rPr>
  </w:style>
  <w:style w:type="paragraph" w:customStyle="1" w:styleId="createdate">
    <w:name w:val="createdate"/>
    <w:basedOn w:val="a"/>
    <w:rsid w:val="00EB4A24"/>
    <w:pPr>
      <w:suppressAutoHyphens w:val="0"/>
      <w:spacing w:after="240"/>
    </w:pPr>
    <w:rPr>
      <w:color w:val="000000"/>
      <w:lang w:eastAsia="ru-RU"/>
    </w:rPr>
  </w:style>
  <w:style w:type="paragraph" w:customStyle="1" w:styleId="modifydate">
    <w:name w:val="modifydate"/>
    <w:basedOn w:val="a"/>
    <w:rsid w:val="00EB4A24"/>
    <w:pPr>
      <w:suppressAutoHyphens w:val="0"/>
      <w:spacing w:after="240"/>
    </w:pPr>
    <w:rPr>
      <w:color w:val="000000"/>
      <w:lang w:eastAsia="ru-RU"/>
    </w:rPr>
  </w:style>
  <w:style w:type="paragraph" w:customStyle="1" w:styleId="createdby">
    <w:name w:val="createdby"/>
    <w:basedOn w:val="a"/>
    <w:rsid w:val="00EB4A24"/>
    <w:pPr>
      <w:suppressAutoHyphens w:val="0"/>
      <w:spacing w:after="240"/>
    </w:pPr>
    <w:rPr>
      <w:color w:val="000000"/>
      <w:lang w:eastAsia="ru-RU"/>
    </w:rPr>
  </w:style>
  <w:style w:type="paragraph" w:customStyle="1" w:styleId="invalid">
    <w:name w:val="invalid"/>
    <w:basedOn w:val="a"/>
    <w:rsid w:val="00EB4A24"/>
    <w:pPr>
      <w:suppressAutoHyphens w:val="0"/>
      <w:spacing w:after="240"/>
    </w:pPr>
    <w:rPr>
      <w:color w:val="000000"/>
      <w:lang w:eastAsia="ru-RU"/>
    </w:rPr>
  </w:style>
  <w:style w:type="paragraph" w:customStyle="1" w:styleId="button2-left">
    <w:name w:val="button2-left"/>
    <w:basedOn w:val="a"/>
    <w:rsid w:val="00EB4A24"/>
    <w:pPr>
      <w:suppressAutoHyphens w:val="0"/>
      <w:spacing w:after="240"/>
      <w:ind w:left="75"/>
    </w:pPr>
    <w:rPr>
      <w:color w:val="000000"/>
      <w:lang w:eastAsia="ru-RU"/>
    </w:rPr>
  </w:style>
  <w:style w:type="paragraph" w:customStyle="1" w:styleId="button2-right">
    <w:name w:val="button2-right"/>
    <w:basedOn w:val="a"/>
    <w:rsid w:val="00EB4A24"/>
    <w:pPr>
      <w:suppressAutoHyphens w:val="0"/>
      <w:spacing w:after="240"/>
      <w:ind w:left="75"/>
    </w:pPr>
    <w:rPr>
      <w:color w:val="000000"/>
      <w:lang w:eastAsia="ru-RU"/>
    </w:rPr>
  </w:style>
  <w:style w:type="paragraph" w:customStyle="1" w:styleId="system-unpublished">
    <w:name w:val="system-unpublished"/>
    <w:basedOn w:val="a"/>
    <w:rsid w:val="00EB4A24"/>
    <w:pPr>
      <w:pBdr>
        <w:top w:val="single" w:sz="24" w:space="0" w:color="C4D3DF"/>
        <w:bottom w:val="single" w:sz="24" w:space="0" w:color="C4D3DF"/>
      </w:pBdr>
      <w:shd w:val="clear" w:color="auto" w:fill="E8EDF1"/>
      <w:suppressAutoHyphens w:val="0"/>
      <w:spacing w:after="240"/>
    </w:pPr>
    <w:rPr>
      <w:color w:val="000000"/>
      <w:lang w:eastAsia="ru-RU"/>
    </w:rPr>
  </w:style>
  <w:style w:type="paragraph" w:customStyle="1" w:styleId="clearfix">
    <w:name w:val="clearfix"/>
    <w:basedOn w:val="a"/>
    <w:rsid w:val="00EB4A24"/>
    <w:pPr>
      <w:suppressAutoHyphens w:val="0"/>
      <w:spacing w:after="240"/>
    </w:pPr>
    <w:rPr>
      <w:color w:val="000000"/>
      <w:lang w:eastAsia="ru-RU"/>
    </w:rPr>
  </w:style>
  <w:style w:type="paragraph" w:customStyle="1" w:styleId="pagination">
    <w:name w:val="pagination`"/>
    <w:basedOn w:val="a"/>
    <w:rsid w:val="00EB4A24"/>
    <w:pPr>
      <w:suppressAutoHyphens w:val="0"/>
    </w:pPr>
    <w:rPr>
      <w:color w:val="000000"/>
      <w:lang w:eastAsia="ru-RU"/>
    </w:rPr>
  </w:style>
  <w:style w:type="paragraph" w:customStyle="1" w:styleId="reflectimg">
    <w:name w:val="reflectimg"/>
    <w:basedOn w:val="a"/>
    <w:rsid w:val="00EB4A24"/>
    <w:pPr>
      <w:suppressAutoHyphens w:val="0"/>
      <w:spacing w:before="300" w:after="300"/>
      <w:ind w:left="300" w:right="300"/>
    </w:pPr>
    <w:rPr>
      <w:color w:val="000000"/>
      <w:lang w:eastAsia="ru-RU"/>
    </w:rPr>
  </w:style>
  <w:style w:type="paragraph" w:customStyle="1" w:styleId="small">
    <w:name w:val="small"/>
    <w:basedOn w:val="a"/>
    <w:rsid w:val="00EB4A24"/>
    <w:pPr>
      <w:suppressAutoHyphens w:val="0"/>
      <w:spacing w:after="240"/>
    </w:pPr>
    <w:rPr>
      <w:color w:val="999999"/>
      <w:sz w:val="22"/>
      <w:szCs w:val="22"/>
      <w:lang w:eastAsia="ru-RU"/>
    </w:rPr>
  </w:style>
  <w:style w:type="paragraph" w:customStyle="1" w:styleId="large">
    <w:name w:val="large"/>
    <w:basedOn w:val="a"/>
    <w:rsid w:val="00EB4A24"/>
    <w:pPr>
      <w:suppressAutoHyphens w:val="0"/>
      <w:spacing w:after="240"/>
    </w:pPr>
    <w:rPr>
      <w:color w:val="000000"/>
      <w:sz w:val="29"/>
      <w:szCs w:val="29"/>
      <w:lang w:eastAsia="ru-RU"/>
    </w:rPr>
  </w:style>
  <w:style w:type="paragraph" w:customStyle="1" w:styleId="highlight">
    <w:name w:val="highlight"/>
    <w:basedOn w:val="a"/>
    <w:rsid w:val="00EB4A24"/>
    <w:pPr>
      <w:shd w:val="clear" w:color="auto" w:fill="F8ECD3"/>
      <w:suppressAutoHyphens w:val="0"/>
      <w:spacing w:after="240"/>
    </w:pPr>
    <w:rPr>
      <w:color w:val="000000"/>
      <w:lang w:eastAsia="ru-RU"/>
    </w:rPr>
  </w:style>
  <w:style w:type="paragraph" w:customStyle="1" w:styleId="line-through">
    <w:name w:val="line-through"/>
    <w:basedOn w:val="a"/>
    <w:rsid w:val="00EB4A24"/>
    <w:pPr>
      <w:suppressAutoHyphens w:val="0"/>
      <w:spacing w:after="240"/>
    </w:pPr>
    <w:rPr>
      <w:strike/>
      <w:color w:val="888888"/>
      <w:lang w:eastAsia="ru-RU"/>
    </w:rPr>
  </w:style>
  <w:style w:type="paragraph" w:customStyle="1" w:styleId="dropcap">
    <w:name w:val="dropcap"/>
    <w:basedOn w:val="a"/>
    <w:rsid w:val="00EB4A24"/>
    <w:pPr>
      <w:suppressAutoHyphens w:val="0"/>
      <w:spacing w:after="240" w:line="180" w:lineRule="auto"/>
    </w:pPr>
    <w:rPr>
      <w:rFonts w:ascii="Trebuchet MS" w:hAnsi="Trebuchet MS"/>
      <w:color w:val="000000"/>
      <w:sz w:val="134"/>
      <w:szCs w:val="134"/>
      <w:lang w:eastAsia="ru-RU"/>
    </w:rPr>
  </w:style>
  <w:style w:type="paragraph" w:customStyle="1" w:styleId="inputbox">
    <w:name w:val="inputbox"/>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success">
    <w:name w:val="success"/>
    <w:basedOn w:val="a"/>
    <w:rsid w:val="00EB4A24"/>
    <w:pPr>
      <w:pBdr>
        <w:top w:val="single" w:sz="6" w:space="0" w:color="C6D880"/>
        <w:left w:val="single" w:sz="6" w:space="0" w:color="C6D880"/>
        <w:bottom w:val="single" w:sz="6" w:space="0" w:color="C6D880"/>
        <w:right w:val="single" w:sz="6" w:space="0" w:color="C6D880"/>
      </w:pBdr>
      <w:suppressAutoHyphens w:val="0"/>
      <w:spacing w:after="360"/>
    </w:pPr>
    <w:rPr>
      <w:color w:val="264409"/>
      <w:lang w:eastAsia="ru-RU"/>
    </w:rPr>
  </w:style>
  <w:style w:type="paragraph" w:customStyle="1" w:styleId="notice">
    <w:name w:val="notice"/>
    <w:basedOn w:val="a"/>
    <w:rsid w:val="00EB4A24"/>
    <w:pPr>
      <w:pBdr>
        <w:top w:val="single" w:sz="6" w:space="0" w:color="FFD324"/>
        <w:left w:val="single" w:sz="6" w:space="0" w:color="FFD324"/>
        <w:bottom w:val="single" w:sz="6" w:space="0" w:color="FFD324"/>
        <w:right w:val="single" w:sz="6" w:space="0" w:color="FFD324"/>
      </w:pBdr>
      <w:suppressAutoHyphens w:val="0"/>
      <w:spacing w:after="360"/>
    </w:pPr>
    <w:rPr>
      <w:color w:val="514721"/>
      <w:lang w:eastAsia="ru-RU"/>
    </w:rPr>
  </w:style>
  <w:style w:type="paragraph" w:customStyle="1" w:styleId="error">
    <w:name w:val="error"/>
    <w:basedOn w:val="a"/>
    <w:rsid w:val="00EB4A24"/>
    <w:pPr>
      <w:pBdr>
        <w:top w:val="single" w:sz="6" w:space="0" w:color="FBC2C4"/>
        <w:left w:val="single" w:sz="6" w:space="0" w:color="FBC2C4"/>
        <w:bottom w:val="single" w:sz="6" w:space="0" w:color="FBC2C4"/>
        <w:right w:val="single" w:sz="6" w:space="0" w:color="FBC2C4"/>
      </w:pBdr>
      <w:suppressAutoHyphens w:val="0"/>
      <w:spacing w:after="360"/>
    </w:pPr>
    <w:rPr>
      <w:color w:val="8A1F11"/>
      <w:lang w:eastAsia="ru-RU"/>
    </w:rPr>
  </w:style>
  <w:style w:type="paragraph" w:customStyle="1" w:styleId="buttonarea">
    <w:name w:val="buttonarea"/>
    <w:basedOn w:val="a"/>
    <w:rsid w:val="00EB4A24"/>
    <w:pPr>
      <w:pBdr>
        <w:top w:val="single" w:sz="6" w:space="11" w:color="E6E6E6"/>
        <w:left w:val="single" w:sz="6" w:space="11" w:color="E6E6E6"/>
        <w:bottom w:val="single" w:sz="6" w:space="11" w:color="E6E6E6"/>
        <w:right w:val="single" w:sz="6" w:space="11" w:color="E6E6E6"/>
      </w:pBdr>
      <w:suppressAutoHyphens w:val="0"/>
      <w:spacing w:after="480"/>
      <w:ind w:left="48"/>
    </w:pPr>
    <w:rPr>
      <w:color w:val="000000"/>
      <w:lang w:eastAsia="ru-RU"/>
    </w:rPr>
  </w:style>
  <w:style w:type="paragraph" w:customStyle="1" w:styleId="round">
    <w:name w:val="round"/>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wrapperfull">
    <w:name w:val="wrapper_full"/>
    <w:basedOn w:val="a"/>
    <w:rsid w:val="00EB4A24"/>
    <w:pPr>
      <w:suppressAutoHyphens w:val="0"/>
    </w:pPr>
    <w:rPr>
      <w:color w:val="000000"/>
      <w:lang w:eastAsia="ru-RU"/>
    </w:rPr>
  </w:style>
  <w:style w:type="paragraph" w:customStyle="1" w:styleId="wrapper">
    <w:name w:val="wrapper"/>
    <w:basedOn w:val="a"/>
    <w:rsid w:val="00EB4A24"/>
    <w:pPr>
      <w:suppressAutoHyphens w:val="0"/>
    </w:pPr>
    <w:rPr>
      <w:color w:val="000000"/>
      <w:lang w:eastAsia="ru-RU"/>
    </w:rPr>
  </w:style>
  <w:style w:type="paragraph" w:customStyle="1" w:styleId="width16">
    <w:name w:val="width16"/>
    <w:basedOn w:val="a"/>
    <w:rsid w:val="00EB4A24"/>
    <w:pPr>
      <w:suppressAutoHyphens w:val="0"/>
      <w:spacing w:after="240"/>
    </w:pPr>
    <w:rPr>
      <w:color w:val="000000"/>
      <w:lang w:eastAsia="ru-RU"/>
    </w:rPr>
  </w:style>
  <w:style w:type="paragraph" w:customStyle="1" w:styleId="width20">
    <w:name w:val="width20"/>
    <w:basedOn w:val="a"/>
    <w:rsid w:val="00EB4A24"/>
    <w:pPr>
      <w:suppressAutoHyphens w:val="0"/>
      <w:spacing w:after="240"/>
    </w:pPr>
    <w:rPr>
      <w:color w:val="000000"/>
      <w:lang w:eastAsia="ru-RU"/>
    </w:rPr>
  </w:style>
  <w:style w:type="paragraph" w:customStyle="1" w:styleId="width25">
    <w:name w:val="width25"/>
    <w:basedOn w:val="a"/>
    <w:rsid w:val="00EB4A24"/>
    <w:pPr>
      <w:suppressAutoHyphens w:val="0"/>
      <w:spacing w:after="240"/>
    </w:pPr>
    <w:rPr>
      <w:color w:val="000000"/>
      <w:lang w:eastAsia="ru-RU"/>
    </w:rPr>
  </w:style>
  <w:style w:type="paragraph" w:customStyle="1" w:styleId="width33">
    <w:name w:val="width33"/>
    <w:basedOn w:val="a"/>
    <w:rsid w:val="00EB4A24"/>
    <w:pPr>
      <w:suppressAutoHyphens w:val="0"/>
      <w:spacing w:after="240"/>
    </w:pPr>
    <w:rPr>
      <w:color w:val="000000"/>
      <w:lang w:eastAsia="ru-RU"/>
    </w:rPr>
  </w:style>
  <w:style w:type="paragraph" w:customStyle="1" w:styleId="width50">
    <w:name w:val="width50"/>
    <w:basedOn w:val="a"/>
    <w:rsid w:val="00EB4A24"/>
    <w:pPr>
      <w:suppressAutoHyphens w:val="0"/>
      <w:spacing w:after="240"/>
    </w:pPr>
    <w:rPr>
      <w:color w:val="000000"/>
      <w:lang w:eastAsia="ru-RU"/>
    </w:rPr>
  </w:style>
  <w:style w:type="paragraph" w:customStyle="1" w:styleId="width75">
    <w:name w:val="width75"/>
    <w:basedOn w:val="a"/>
    <w:rsid w:val="00EB4A24"/>
    <w:pPr>
      <w:suppressAutoHyphens w:val="0"/>
      <w:spacing w:after="240"/>
    </w:pPr>
    <w:rPr>
      <w:color w:val="000000"/>
      <w:lang w:eastAsia="ru-RU"/>
    </w:rPr>
  </w:style>
  <w:style w:type="paragraph" w:customStyle="1" w:styleId="width100">
    <w:name w:val="width100"/>
    <w:basedOn w:val="a"/>
    <w:rsid w:val="00EB4A24"/>
    <w:pPr>
      <w:suppressAutoHyphens w:val="0"/>
      <w:spacing w:after="240"/>
    </w:pPr>
    <w:rPr>
      <w:color w:val="000000"/>
      <w:lang w:eastAsia="ru-RU"/>
    </w:rPr>
  </w:style>
  <w:style w:type="paragraph" w:customStyle="1" w:styleId="width1user">
    <w:name w:val="width1_user"/>
    <w:basedOn w:val="a"/>
    <w:rsid w:val="00EB4A24"/>
    <w:pPr>
      <w:suppressAutoHyphens w:val="0"/>
      <w:spacing w:after="240"/>
    </w:pPr>
    <w:rPr>
      <w:color w:val="000000"/>
      <w:lang w:eastAsia="ru-RU"/>
    </w:rPr>
  </w:style>
  <w:style w:type="paragraph" w:customStyle="1" w:styleId="width2user">
    <w:name w:val="width2_user"/>
    <w:basedOn w:val="a"/>
    <w:rsid w:val="00EB4A24"/>
    <w:pPr>
      <w:suppressAutoHyphens w:val="0"/>
      <w:spacing w:after="240"/>
    </w:pPr>
    <w:rPr>
      <w:color w:val="000000"/>
      <w:lang w:eastAsia="ru-RU"/>
    </w:rPr>
  </w:style>
  <w:style w:type="paragraph" w:customStyle="1" w:styleId="width3user">
    <w:name w:val="width3_user"/>
    <w:basedOn w:val="a"/>
    <w:rsid w:val="00EB4A24"/>
    <w:pPr>
      <w:suppressAutoHyphens w:val="0"/>
      <w:spacing w:after="240"/>
    </w:pPr>
    <w:rPr>
      <w:color w:val="000000"/>
      <w:lang w:eastAsia="ru-RU"/>
    </w:rPr>
  </w:style>
  <w:style w:type="paragraph" w:customStyle="1" w:styleId="width1content">
    <w:name w:val="width1_content"/>
    <w:basedOn w:val="a"/>
    <w:rsid w:val="00EB4A24"/>
    <w:pPr>
      <w:suppressAutoHyphens w:val="0"/>
      <w:spacing w:after="240"/>
    </w:pPr>
    <w:rPr>
      <w:color w:val="000000"/>
      <w:lang w:eastAsia="ru-RU"/>
    </w:rPr>
  </w:style>
  <w:style w:type="paragraph" w:customStyle="1" w:styleId="width2content">
    <w:name w:val="width2_content"/>
    <w:basedOn w:val="a"/>
    <w:rsid w:val="00EB4A24"/>
    <w:pPr>
      <w:suppressAutoHyphens w:val="0"/>
      <w:spacing w:after="240"/>
    </w:pPr>
    <w:rPr>
      <w:color w:val="000000"/>
      <w:lang w:eastAsia="ru-RU"/>
    </w:rPr>
  </w:style>
  <w:style w:type="paragraph" w:customStyle="1" w:styleId="separator">
    <w:name w:val="separator"/>
    <w:basedOn w:val="a"/>
    <w:rsid w:val="00EB4A24"/>
    <w:pPr>
      <w:suppressAutoHyphens w:val="0"/>
      <w:spacing w:after="240"/>
      <w:ind w:right="150"/>
    </w:pPr>
    <w:rPr>
      <w:color w:val="000000"/>
      <w:lang w:eastAsia="ru-RU"/>
    </w:rPr>
  </w:style>
  <w:style w:type="paragraph" w:customStyle="1" w:styleId="aligncenter">
    <w:name w:val="aligncenter"/>
    <w:basedOn w:val="a"/>
    <w:rsid w:val="00EB4A24"/>
    <w:pPr>
      <w:suppressAutoHyphens w:val="0"/>
      <w:spacing w:after="240"/>
      <w:jc w:val="center"/>
    </w:pPr>
    <w:rPr>
      <w:color w:val="000000"/>
      <w:lang w:eastAsia="ru-RU"/>
    </w:rPr>
  </w:style>
  <w:style w:type="paragraph" w:customStyle="1" w:styleId="alignright">
    <w:name w:val="alignright"/>
    <w:basedOn w:val="a"/>
    <w:rsid w:val="00EB4A24"/>
    <w:pPr>
      <w:suppressAutoHyphens w:val="0"/>
      <w:spacing w:after="240"/>
      <w:jc w:val="right"/>
    </w:pPr>
    <w:rPr>
      <w:color w:val="000000"/>
      <w:lang w:eastAsia="ru-RU"/>
    </w:rPr>
  </w:style>
  <w:style w:type="paragraph" w:customStyle="1" w:styleId="padding">
    <w:name w:val="padding"/>
    <w:basedOn w:val="a"/>
    <w:rsid w:val="00EB4A24"/>
    <w:pPr>
      <w:suppressAutoHyphens w:val="0"/>
      <w:spacing w:after="240"/>
    </w:pPr>
    <w:rPr>
      <w:color w:val="000000"/>
      <w:lang w:eastAsia="ru-RU"/>
    </w:rPr>
  </w:style>
  <w:style w:type="paragraph" w:customStyle="1" w:styleId="clear-columns">
    <w:name w:val="clear-columns"/>
    <w:basedOn w:val="a"/>
    <w:rsid w:val="00EB4A24"/>
    <w:pPr>
      <w:suppressAutoHyphens w:val="0"/>
      <w:spacing w:after="240"/>
    </w:pPr>
    <w:rPr>
      <w:color w:val="000000"/>
      <w:lang w:eastAsia="ru-RU"/>
    </w:rPr>
  </w:style>
  <w:style w:type="paragraph" w:customStyle="1" w:styleId="inside">
    <w:name w:val="inside"/>
    <w:basedOn w:val="a"/>
    <w:rsid w:val="00EB4A24"/>
    <w:pPr>
      <w:suppressAutoHyphens w:val="0"/>
      <w:spacing w:before="225"/>
    </w:pPr>
    <w:rPr>
      <w:color w:val="000000"/>
      <w:lang w:eastAsia="ru-RU"/>
    </w:rPr>
  </w:style>
  <w:style w:type="paragraph" w:customStyle="1" w:styleId="blogdescription">
    <w:name w:val="blog_description"/>
    <w:basedOn w:val="a"/>
    <w:rsid w:val="00EB4A24"/>
    <w:pPr>
      <w:suppressAutoHyphens w:val="0"/>
      <w:spacing w:after="240"/>
    </w:pPr>
    <w:rPr>
      <w:color w:val="000000"/>
      <w:lang w:eastAsia="ru-RU"/>
    </w:rPr>
  </w:style>
  <w:style w:type="paragraph" w:customStyle="1" w:styleId="blogcontent">
    <w:name w:val="blogcontent"/>
    <w:basedOn w:val="a"/>
    <w:rsid w:val="00EB4A24"/>
    <w:pPr>
      <w:suppressAutoHyphens w:val="0"/>
      <w:spacing w:after="240"/>
    </w:pPr>
    <w:rPr>
      <w:color w:val="000000"/>
      <w:lang w:eastAsia="ru-RU"/>
    </w:rPr>
  </w:style>
  <w:style w:type="paragraph" w:customStyle="1" w:styleId="articleswrap">
    <w:name w:val="articles_wrap"/>
    <w:basedOn w:val="a"/>
    <w:rsid w:val="00EB4A24"/>
    <w:pPr>
      <w:suppressAutoHyphens w:val="0"/>
      <w:spacing w:after="240"/>
    </w:pPr>
    <w:rPr>
      <w:color w:val="000000"/>
      <w:lang w:eastAsia="ru-RU"/>
    </w:rPr>
  </w:style>
  <w:style w:type="paragraph" w:customStyle="1" w:styleId="sectiontableheader">
    <w:name w:val="sectiontableheader"/>
    <w:basedOn w:val="a"/>
    <w:rsid w:val="00EB4A24"/>
    <w:pPr>
      <w:suppressAutoHyphens w:val="0"/>
      <w:spacing w:before="450" w:after="240"/>
    </w:pPr>
    <w:rPr>
      <w:color w:val="000000"/>
      <w:lang w:eastAsia="ru-RU"/>
    </w:rPr>
  </w:style>
  <w:style w:type="paragraph" w:customStyle="1" w:styleId="xtbuttons">
    <w:name w:val="xtbuttons"/>
    <w:basedOn w:val="a"/>
    <w:rsid w:val="00EB4A24"/>
    <w:pPr>
      <w:suppressAutoHyphens w:val="0"/>
      <w:spacing w:before="300"/>
    </w:pPr>
    <w:rPr>
      <w:color w:val="000000"/>
      <w:lang w:eastAsia="ru-RU"/>
    </w:rPr>
  </w:style>
  <w:style w:type="paragraph" w:customStyle="1" w:styleId="blogmore">
    <w:name w:val="blog_more"/>
    <w:basedOn w:val="a"/>
    <w:rsid w:val="00EB4A24"/>
    <w:pPr>
      <w:suppressAutoHyphens w:val="0"/>
      <w:spacing w:after="300"/>
    </w:pPr>
    <w:rPr>
      <w:color w:val="000000"/>
      <w:lang w:eastAsia="ru-RU"/>
    </w:rPr>
  </w:style>
  <w:style w:type="paragraph" w:customStyle="1" w:styleId="col-module">
    <w:name w:val="col-module"/>
    <w:basedOn w:val="a"/>
    <w:rsid w:val="00EB4A24"/>
    <w:pPr>
      <w:suppressAutoHyphens w:val="0"/>
      <w:spacing w:after="240"/>
    </w:pPr>
    <w:rPr>
      <w:color w:val="000000"/>
      <w:sz w:val="18"/>
      <w:szCs w:val="18"/>
      <w:lang w:eastAsia="ru-RU"/>
    </w:rPr>
  </w:style>
  <w:style w:type="paragraph" w:customStyle="1" w:styleId="mainpagecontent">
    <w:name w:val="main_page_content"/>
    <w:basedOn w:val="a"/>
    <w:rsid w:val="00EB4A24"/>
    <w:pPr>
      <w:shd w:val="clear" w:color="auto" w:fill="FFFFFF"/>
      <w:suppressAutoHyphens w:val="0"/>
      <w:spacing w:before="150" w:after="150"/>
      <w:ind w:left="150" w:right="150"/>
    </w:pPr>
    <w:rPr>
      <w:color w:val="000000"/>
      <w:lang w:eastAsia="ru-RU"/>
    </w:rPr>
  </w:style>
  <w:style w:type="paragraph" w:customStyle="1" w:styleId="rightblock">
    <w:name w:val="right_block"/>
    <w:basedOn w:val="a"/>
    <w:rsid w:val="00EB4A24"/>
    <w:pPr>
      <w:shd w:val="clear" w:color="auto" w:fill="FFFFFF"/>
      <w:suppressAutoHyphens w:val="0"/>
      <w:spacing w:after="150"/>
      <w:ind w:left="150" w:right="150"/>
    </w:pPr>
    <w:rPr>
      <w:color w:val="000000"/>
      <w:lang w:eastAsia="ru-RU"/>
    </w:rPr>
  </w:style>
  <w:style w:type="paragraph" w:customStyle="1" w:styleId="pmenu">
    <w:name w:val="p_menu"/>
    <w:basedOn w:val="a"/>
    <w:rsid w:val="00EB4A24"/>
    <w:pPr>
      <w:suppressAutoHyphens w:val="0"/>
      <w:spacing w:after="240" w:line="0" w:lineRule="auto"/>
    </w:pPr>
    <w:rPr>
      <w:b/>
      <w:bCs/>
      <w:caps/>
      <w:color w:val="D92612"/>
      <w:sz w:val="29"/>
      <w:szCs w:val="29"/>
      <w:lang w:eastAsia="ru-RU"/>
    </w:rPr>
  </w:style>
  <w:style w:type="paragraph" w:customStyle="1" w:styleId="pmenuzred">
    <w:name w:val="p_menu_z_red"/>
    <w:basedOn w:val="a"/>
    <w:rsid w:val="00EB4A24"/>
    <w:pPr>
      <w:suppressAutoHyphens w:val="0"/>
      <w:spacing w:after="240" w:line="0" w:lineRule="auto"/>
    </w:pPr>
    <w:rPr>
      <w:b/>
      <w:bCs/>
      <w:caps/>
      <w:color w:val="D92612"/>
      <w:sz w:val="26"/>
      <w:szCs w:val="26"/>
      <w:lang w:eastAsia="ru-RU"/>
    </w:rPr>
  </w:style>
  <w:style w:type="paragraph" w:customStyle="1" w:styleId="pmenuzblack">
    <w:name w:val="p_menu_z_black"/>
    <w:basedOn w:val="a"/>
    <w:rsid w:val="00EB4A24"/>
    <w:pPr>
      <w:suppressAutoHyphens w:val="0"/>
      <w:spacing w:after="240" w:line="0" w:lineRule="auto"/>
    </w:pPr>
    <w:rPr>
      <w:b/>
      <w:bCs/>
      <w:color w:val="000000"/>
      <w:sz w:val="26"/>
      <w:szCs w:val="26"/>
      <w:lang w:eastAsia="ru-RU"/>
    </w:rPr>
  </w:style>
  <w:style w:type="paragraph" w:customStyle="1" w:styleId="ncdatetime">
    <w:name w:val="nc_datetime"/>
    <w:basedOn w:val="a"/>
    <w:rsid w:val="00EB4A24"/>
    <w:pPr>
      <w:suppressAutoHyphens w:val="0"/>
      <w:spacing w:after="240"/>
    </w:pPr>
    <w:rPr>
      <w:color w:val="000000"/>
      <w:lang w:eastAsia="ru-RU"/>
    </w:rPr>
  </w:style>
  <w:style w:type="paragraph" w:customStyle="1" w:styleId="ncrow1">
    <w:name w:val="nc_row1"/>
    <w:basedOn w:val="a"/>
    <w:rsid w:val="00EB4A24"/>
    <w:pPr>
      <w:suppressAutoHyphens w:val="0"/>
      <w:spacing w:after="240"/>
    </w:pPr>
    <w:rPr>
      <w:color w:val="000000"/>
      <w:lang w:eastAsia="ru-RU"/>
    </w:rPr>
  </w:style>
  <w:style w:type="paragraph" w:customStyle="1" w:styleId="sl">
    <w:name w:val="sl"/>
    <w:basedOn w:val="a"/>
    <w:rsid w:val="00EB4A24"/>
    <w:pPr>
      <w:suppressAutoHyphens w:val="0"/>
    </w:pPr>
    <w:rPr>
      <w:color w:val="000000"/>
      <w:lang w:eastAsia="ru-RU"/>
    </w:rPr>
  </w:style>
  <w:style w:type="paragraph" w:customStyle="1" w:styleId="psresults">
    <w:name w:val="ps_results"/>
    <w:basedOn w:val="a"/>
    <w:rsid w:val="00EB4A24"/>
    <w:pPr>
      <w:pBdr>
        <w:top w:val="single" w:sz="6" w:space="0" w:color="CCCCCC"/>
        <w:left w:val="single" w:sz="6" w:space="0" w:color="CCCCCC"/>
        <w:bottom w:val="single" w:sz="6" w:space="0" w:color="CCCCCC"/>
        <w:right w:val="single" w:sz="6" w:space="0" w:color="CCCCCC"/>
      </w:pBdr>
      <w:shd w:val="clear" w:color="auto" w:fill="FFFFFF"/>
      <w:suppressAutoHyphens w:val="0"/>
      <w:spacing w:after="240"/>
    </w:pPr>
    <w:rPr>
      <w:color w:val="000000"/>
      <w:lang w:eastAsia="ru-RU"/>
    </w:rPr>
  </w:style>
  <w:style w:type="paragraph" w:customStyle="1" w:styleId="iceaccordioncontent1">
    <w:name w:val="iceaccordion_content_1"/>
    <w:basedOn w:val="a"/>
    <w:rsid w:val="00EB4A24"/>
    <w:pPr>
      <w:suppressAutoHyphens w:val="0"/>
      <w:spacing w:after="240"/>
    </w:pPr>
    <w:rPr>
      <w:color w:val="000000"/>
      <w:lang w:eastAsia="ru-RU"/>
    </w:rPr>
  </w:style>
  <w:style w:type="paragraph" w:customStyle="1" w:styleId="image">
    <w:name w:val="image"/>
    <w:basedOn w:val="a"/>
    <w:rsid w:val="00EB4A24"/>
    <w:pPr>
      <w:suppressAutoHyphens w:val="0"/>
      <w:spacing w:after="240"/>
    </w:pPr>
    <w:rPr>
      <w:color w:val="000000"/>
      <w:lang w:eastAsia="ru-RU"/>
    </w:rPr>
  </w:style>
  <w:style w:type="paragraph" w:customStyle="1" w:styleId="pagebreak">
    <w:name w:val="pagebreak"/>
    <w:basedOn w:val="a"/>
    <w:rsid w:val="00EB4A24"/>
    <w:pPr>
      <w:suppressAutoHyphens w:val="0"/>
      <w:spacing w:after="240"/>
    </w:pPr>
    <w:rPr>
      <w:color w:val="000000"/>
      <w:lang w:eastAsia="ru-RU"/>
    </w:rPr>
  </w:style>
  <w:style w:type="paragraph" w:customStyle="1" w:styleId="blank">
    <w:name w:val="blank"/>
    <w:basedOn w:val="a"/>
    <w:rsid w:val="00EB4A24"/>
    <w:pPr>
      <w:suppressAutoHyphens w:val="0"/>
      <w:spacing w:after="240"/>
    </w:pPr>
    <w:rPr>
      <w:color w:val="000000"/>
      <w:lang w:eastAsia="ru-RU"/>
    </w:rPr>
  </w:style>
  <w:style w:type="paragraph" w:customStyle="1" w:styleId="leading">
    <w:name w:val="leading"/>
    <w:basedOn w:val="a"/>
    <w:rsid w:val="00EB4A24"/>
    <w:pPr>
      <w:suppressAutoHyphens w:val="0"/>
      <w:spacing w:after="240"/>
    </w:pPr>
    <w:rPr>
      <w:color w:val="000000"/>
      <w:lang w:eastAsia="ru-RU"/>
    </w:rPr>
  </w:style>
  <w:style w:type="paragraph" w:customStyle="1" w:styleId="articlerow">
    <w:name w:val="article_row"/>
    <w:basedOn w:val="a"/>
    <w:rsid w:val="00EB4A24"/>
    <w:pPr>
      <w:suppressAutoHyphens w:val="0"/>
      <w:spacing w:after="240"/>
    </w:pPr>
    <w:rPr>
      <w:color w:val="000000"/>
      <w:lang w:eastAsia="ru-RU"/>
    </w:rPr>
  </w:style>
  <w:style w:type="paragraph" w:customStyle="1" w:styleId="col-moduleheaderr">
    <w:name w:val="col-module_header_r"/>
    <w:basedOn w:val="a"/>
    <w:rsid w:val="00EB4A24"/>
    <w:pPr>
      <w:suppressAutoHyphens w:val="0"/>
      <w:spacing w:after="240"/>
    </w:pPr>
    <w:rPr>
      <w:color w:val="000000"/>
      <w:lang w:eastAsia="ru-RU"/>
    </w:rPr>
  </w:style>
  <w:style w:type="paragraph" w:customStyle="1" w:styleId="col-moduleheaderl">
    <w:name w:val="col-module_header_l"/>
    <w:basedOn w:val="a"/>
    <w:rsid w:val="00EB4A24"/>
    <w:pPr>
      <w:suppressAutoHyphens w:val="0"/>
      <w:spacing w:after="240"/>
    </w:pPr>
    <w:rPr>
      <w:color w:val="000000"/>
      <w:lang w:eastAsia="ru-RU"/>
    </w:rPr>
  </w:style>
  <w:style w:type="paragraph" w:customStyle="1" w:styleId="column1">
    <w:name w:val="column1"/>
    <w:basedOn w:val="a"/>
    <w:rsid w:val="00EB4A24"/>
    <w:pPr>
      <w:suppressAutoHyphens w:val="0"/>
      <w:spacing w:after="240"/>
    </w:pPr>
    <w:rPr>
      <w:color w:val="000000"/>
      <w:lang w:eastAsia="ru-RU"/>
    </w:rPr>
  </w:style>
  <w:style w:type="paragraph" w:customStyle="1" w:styleId="cols2">
    <w:name w:val="cols2"/>
    <w:basedOn w:val="a"/>
    <w:rsid w:val="00EB4A24"/>
    <w:pPr>
      <w:suppressAutoHyphens w:val="0"/>
      <w:spacing w:after="240"/>
    </w:pPr>
    <w:rPr>
      <w:color w:val="000000"/>
      <w:lang w:eastAsia="ru-RU"/>
    </w:rPr>
  </w:style>
  <w:style w:type="paragraph" w:customStyle="1" w:styleId="cols3">
    <w:name w:val="cols3"/>
    <w:basedOn w:val="a"/>
    <w:rsid w:val="00EB4A24"/>
    <w:pPr>
      <w:suppressAutoHyphens w:val="0"/>
      <w:spacing w:after="240"/>
    </w:pPr>
    <w:rPr>
      <w:color w:val="000000"/>
      <w:lang w:eastAsia="ru-RU"/>
    </w:rPr>
  </w:style>
  <w:style w:type="paragraph" w:customStyle="1" w:styleId="articlecolumn">
    <w:name w:val="article_column"/>
    <w:basedOn w:val="a"/>
    <w:rsid w:val="00EB4A24"/>
    <w:pPr>
      <w:suppressAutoHyphens w:val="0"/>
      <w:spacing w:after="240"/>
    </w:pPr>
    <w:rPr>
      <w:color w:val="000000"/>
      <w:lang w:eastAsia="ru-RU"/>
    </w:rPr>
  </w:style>
  <w:style w:type="paragraph" w:customStyle="1" w:styleId="moduletable">
    <w:name w:val="moduletable"/>
    <w:basedOn w:val="a"/>
    <w:rsid w:val="00EB4A24"/>
    <w:pPr>
      <w:suppressAutoHyphens w:val="0"/>
      <w:spacing w:after="240"/>
    </w:pPr>
    <w:rPr>
      <w:color w:val="000000"/>
      <w:lang w:eastAsia="ru-RU"/>
    </w:rPr>
  </w:style>
  <w:style w:type="paragraph" w:customStyle="1" w:styleId="moduletabler">
    <w:name w:val="moduletable_r"/>
    <w:basedOn w:val="a"/>
    <w:rsid w:val="00EB4A24"/>
    <w:pPr>
      <w:suppressAutoHyphens w:val="0"/>
      <w:spacing w:after="240"/>
    </w:pPr>
    <w:rPr>
      <w:color w:val="000000"/>
      <w:lang w:eastAsia="ru-RU"/>
    </w:rPr>
  </w:style>
  <w:style w:type="paragraph" w:customStyle="1" w:styleId="moduletablel">
    <w:name w:val="moduletable_l"/>
    <w:basedOn w:val="a"/>
    <w:rsid w:val="00EB4A24"/>
    <w:pPr>
      <w:suppressAutoHyphens w:val="0"/>
      <w:spacing w:after="240"/>
    </w:pPr>
    <w:rPr>
      <w:color w:val="000000"/>
      <w:lang w:eastAsia="ru-RU"/>
    </w:rPr>
  </w:style>
  <w:style w:type="paragraph" w:customStyle="1" w:styleId="moduletablecontent">
    <w:name w:val="moduletable_content"/>
    <w:basedOn w:val="a"/>
    <w:rsid w:val="00EB4A24"/>
    <w:pPr>
      <w:suppressAutoHyphens w:val="0"/>
      <w:spacing w:after="240"/>
    </w:pPr>
    <w:rPr>
      <w:color w:val="000000"/>
      <w:lang w:eastAsia="ru-RU"/>
    </w:rPr>
  </w:style>
  <w:style w:type="paragraph" w:customStyle="1" w:styleId="col-modulecontent">
    <w:name w:val="col-module_content"/>
    <w:basedOn w:val="a"/>
    <w:rsid w:val="00EB4A24"/>
    <w:pPr>
      <w:suppressAutoHyphens w:val="0"/>
      <w:spacing w:after="240"/>
    </w:pPr>
    <w:rPr>
      <w:color w:val="000000"/>
      <w:lang w:eastAsia="ru-RU"/>
    </w:rPr>
  </w:style>
  <w:style w:type="paragraph" w:customStyle="1" w:styleId="col-module-style2">
    <w:name w:val="col-module-style2"/>
    <w:basedOn w:val="a"/>
    <w:rsid w:val="00EB4A24"/>
    <w:pPr>
      <w:suppressAutoHyphens w:val="0"/>
      <w:spacing w:after="240"/>
    </w:pPr>
    <w:rPr>
      <w:color w:val="000000"/>
      <w:lang w:eastAsia="ru-RU"/>
    </w:rPr>
  </w:style>
  <w:style w:type="paragraph" w:customStyle="1" w:styleId="usermodule">
    <w:name w:val="usermodule"/>
    <w:basedOn w:val="a"/>
    <w:rsid w:val="00EB4A24"/>
    <w:pPr>
      <w:suppressAutoHyphens w:val="0"/>
      <w:spacing w:after="240"/>
    </w:pPr>
    <w:rPr>
      <w:color w:val="000000"/>
      <w:lang w:eastAsia="ru-RU"/>
    </w:rPr>
  </w:style>
  <w:style w:type="paragraph" w:customStyle="1" w:styleId="searchintro">
    <w:name w:val="searchintro"/>
    <w:basedOn w:val="a"/>
    <w:rsid w:val="00EB4A24"/>
    <w:pPr>
      <w:suppressAutoHyphens w:val="0"/>
      <w:spacing w:after="240"/>
    </w:pPr>
    <w:rPr>
      <w:color w:val="000000"/>
      <w:lang w:eastAsia="ru-RU"/>
    </w:rPr>
  </w:style>
  <w:style w:type="paragraph" w:customStyle="1" w:styleId="button">
    <w:name w:val="button"/>
    <w:basedOn w:val="a"/>
    <w:rsid w:val="00EB4A24"/>
    <w:pPr>
      <w:suppressAutoHyphens w:val="0"/>
      <w:spacing w:after="240"/>
    </w:pPr>
    <w:rPr>
      <w:color w:val="000000"/>
      <w:lang w:eastAsia="ru-RU"/>
    </w:rPr>
  </w:style>
  <w:style w:type="paragraph" w:customStyle="1" w:styleId="psheader">
    <w:name w:val="ps_header"/>
    <w:basedOn w:val="a"/>
    <w:rsid w:val="00EB4A24"/>
    <w:pPr>
      <w:suppressAutoHyphens w:val="0"/>
      <w:spacing w:after="240"/>
    </w:pPr>
    <w:rPr>
      <w:color w:val="000000"/>
      <w:lang w:eastAsia="ru-RU"/>
    </w:rPr>
  </w:style>
  <w:style w:type="paragraph" w:customStyle="1" w:styleId="psrow1">
    <w:name w:val="ps_row_1"/>
    <w:basedOn w:val="a"/>
    <w:rsid w:val="00EB4A24"/>
    <w:pPr>
      <w:suppressAutoHyphens w:val="0"/>
      <w:spacing w:after="240"/>
    </w:pPr>
    <w:rPr>
      <w:color w:val="000000"/>
      <w:lang w:eastAsia="ru-RU"/>
    </w:rPr>
  </w:style>
  <w:style w:type="paragraph" w:customStyle="1" w:styleId="psrow2">
    <w:name w:val="ps_row_2"/>
    <w:basedOn w:val="a"/>
    <w:rsid w:val="00EB4A24"/>
    <w:pPr>
      <w:suppressAutoHyphens w:val="0"/>
      <w:spacing w:after="240"/>
    </w:pPr>
    <w:rPr>
      <w:color w:val="000000"/>
      <w:lang w:eastAsia="ru-RU"/>
    </w:rPr>
  </w:style>
  <w:style w:type="paragraph" w:customStyle="1" w:styleId="psrowbtm">
    <w:name w:val="ps_row_btm"/>
    <w:basedOn w:val="a"/>
    <w:rsid w:val="00EB4A24"/>
    <w:pPr>
      <w:suppressAutoHyphens w:val="0"/>
      <w:spacing w:after="240"/>
    </w:pPr>
    <w:rPr>
      <w:color w:val="000000"/>
      <w:lang w:eastAsia="ru-RU"/>
    </w:rPr>
  </w:style>
  <w:style w:type="character" w:customStyle="1" w:styleId="col-moduleheadercolor">
    <w:name w:val="col-module_header_color"/>
    <w:rsid w:val="00EB4A24"/>
    <w:rPr>
      <w:color w:val="D92612"/>
    </w:rPr>
  </w:style>
  <w:style w:type="character" w:customStyle="1" w:styleId="icons">
    <w:name w:val="icons"/>
    <w:rsid w:val="00EB4A24"/>
  </w:style>
  <w:style w:type="character" w:customStyle="1" w:styleId="small1">
    <w:name w:val="small1"/>
    <w:rsid w:val="00EB4A24"/>
    <w:rPr>
      <w:color w:val="999999"/>
      <w:sz w:val="22"/>
      <w:szCs w:val="22"/>
    </w:rPr>
  </w:style>
  <w:style w:type="character" w:customStyle="1" w:styleId="discategory">
    <w:name w:val="discategory"/>
    <w:rsid w:val="00EB4A24"/>
  </w:style>
  <w:style w:type="character" w:customStyle="1" w:styleId="sub">
    <w:name w:val="sub"/>
    <w:rsid w:val="00EB4A24"/>
  </w:style>
  <w:style w:type="character" w:customStyle="1" w:styleId="other">
    <w:name w:val="other"/>
    <w:rsid w:val="00EB4A24"/>
  </w:style>
  <w:style w:type="paragraph" w:customStyle="1" w:styleId="image1">
    <w:name w:val="image1"/>
    <w:basedOn w:val="a"/>
    <w:rsid w:val="00EB4A24"/>
    <w:pPr>
      <w:suppressAutoHyphens w:val="0"/>
      <w:spacing w:after="240"/>
    </w:pPr>
    <w:rPr>
      <w:color w:val="000000"/>
      <w:lang w:eastAsia="ru-RU"/>
    </w:rPr>
  </w:style>
  <w:style w:type="paragraph" w:customStyle="1" w:styleId="readmore1">
    <w:name w:val="readmore1"/>
    <w:basedOn w:val="a"/>
    <w:rsid w:val="00EB4A24"/>
    <w:pPr>
      <w:suppressAutoHyphens w:val="0"/>
      <w:ind w:left="15"/>
    </w:pPr>
    <w:rPr>
      <w:color w:val="000000"/>
      <w:lang w:eastAsia="ru-RU"/>
    </w:rPr>
  </w:style>
  <w:style w:type="paragraph" w:customStyle="1" w:styleId="pagebreak1">
    <w:name w:val="pagebreak1"/>
    <w:basedOn w:val="a"/>
    <w:rsid w:val="00EB4A24"/>
    <w:pPr>
      <w:suppressAutoHyphens w:val="0"/>
      <w:spacing w:after="240"/>
    </w:pPr>
    <w:rPr>
      <w:color w:val="000000"/>
      <w:lang w:eastAsia="ru-RU"/>
    </w:rPr>
  </w:style>
  <w:style w:type="paragraph" w:customStyle="1" w:styleId="blank1">
    <w:name w:val="blank1"/>
    <w:basedOn w:val="a"/>
    <w:rsid w:val="00EB4A24"/>
    <w:pPr>
      <w:suppressAutoHyphens w:val="0"/>
      <w:spacing w:after="240"/>
    </w:pPr>
    <w:rPr>
      <w:color w:val="000000"/>
      <w:lang w:eastAsia="ru-RU"/>
    </w:rPr>
  </w:style>
  <w:style w:type="paragraph" w:customStyle="1" w:styleId="column11">
    <w:name w:val="column11"/>
    <w:basedOn w:val="a"/>
    <w:rsid w:val="00EB4A24"/>
    <w:pPr>
      <w:shd w:val="clear" w:color="auto" w:fill="F0F0F0"/>
      <w:suppressAutoHyphens w:val="0"/>
      <w:spacing w:after="240"/>
    </w:pPr>
    <w:rPr>
      <w:color w:val="000000"/>
      <w:lang w:eastAsia="ru-RU"/>
    </w:rPr>
  </w:style>
  <w:style w:type="paragraph" w:customStyle="1" w:styleId="column12">
    <w:name w:val="column12"/>
    <w:basedOn w:val="a"/>
    <w:rsid w:val="00EB4A24"/>
    <w:pPr>
      <w:shd w:val="clear" w:color="auto" w:fill="F0F0F0"/>
      <w:suppressAutoHyphens w:val="0"/>
      <w:spacing w:after="240"/>
    </w:pPr>
    <w:rPr>
      <w:color w:val="000000"/>
      <w:lang w:eastAsia="ru-RU"/>
    </w:rPr>
  </w:style>
  <w:style w:type="paragraph" w:customStyle="1" w:styleId="padding1">
    <w:name w:val="padding1"/>
    <w:basedOn w:val="a"/>
    <w:rsid w:val="00EB4A24"/>
    <w:pPr>
      <w:suppressAutoHyphens w:val="0"/>
      <w:spacing w:after="240"/>
    </w:pPr>
    <w:rPr>
      <w:color w:val="000000"/>
      <w:lang w:eastAsia="ru-RU"/>
    </w:rPr>
  </w:style>
  <w:style w:type="paragraph" w:customStyle="1" w:styleId="moduletable1">
    <w:name w:val="moduletable1"/>
    <w:basedOn w:val="a"/>
    <w:rsid w:val="00EB4A24"/>
    <w:pPr>
      <w:suppressAutoHyphens w:val="0"/>
    </w:pPr>
    <w:rPr>
      <w:color w:val="000000"/>
      <w:lang w:eastAsia="ru-RU"/>
    </w:rPr>
  </w:style>
  <w:style w:type="paragraph" w:customStyle="1" w:styleId="moduletable2">
    <w:name w:val="moduletable2"/>
    <w:basedOn w:val="a"/>
    <w:rsid w:val="00EB4A24"/>
    <w:pPr>
      <w:suppressAutoHyphens w:val="0"/>
    </w:pPr>
    <w:rPr>
      <w:color w:val="000000"/>
      <w:lang w:eastAsia="ru-RU"/>
    </w:rPr>
  </w:style>
  <w:style w:type="paragraph" w:customStyle="1" w:styleId="moduletabler1">
    <w:name w:val="moduletable_r1"/>
    <w:basedOn w:val="a"/>
    <w:rsid w:val="00EB4A24"/>
    <w:pPr>
      <w:suppressAutoHyphens w:val="0"/>
    </w:pPr>
    <w:rPr>
      <w:color w:val="000000"/>
      <w:lang w:eastAsia="ru-RU"/>
    </w:rPr>
  </w:style>
  <w:style w:type="paragraph" w:customStyle="1" w:styleId="moduletabler2">
    <w:name w:val="moduletable_r2"/>
    <w:basedOn w:val="a"/>
    <w:rsid w:val="00EB4A24"/>
    <w:pPr>
      <w:suppressAutoHyphens w:val="0"/>
    </w:pPr>
    <w:rPr>
      <w:color w:val="000000"/>
      <w:lang w:eastAsia="ru-RU"/>
    </w:rPr>
  </w:style>
  <w:style w:type="paragraph" w:customStyle="1" w:styleId="moduletablel1">
    <w:name w:val="moduletable_l1"/>
    <w:basedOn w:val="a"/>
    <w:rsid w:val="00EB4A24"/>
    <w:pPr>
      <w:suppressAutoHyphens w:val="0"/>
      <w:spacing w:after="240"/>
    </w:pPr>
    <w:rPr>
      <w:color w:val="000000"/>
      <w:lang w:eastAsia="ru-RU"/>
    </w:rPr>
  </w:style>
  <w:style w:type="paragraph" w:customStyle="1" w:styleId="moduletablel2">
    <w:name w:val="moduletable_l2"/>
    <w:basedOn w:val="a"/>
    <w:rsid w:val="00EB4A24"/>
    <w:pPr>
      <w:suppressAutoHyphens w:val="0"/>
      <w:spacing w:after="240"/>
    </w:pPr>
    <w:rPr>
      <w:color w:val="000000"/>
      <w:lang w:eastAsia="ru-RU"/>
    </w:rPr>
  </w:style>
  <w:style w:type="paragraph" w:customStyle="1" w:styleId="moduletablecontent1">
    <w:name w:val="moduletable_content1"/>
    <w:basedOn w:val="a"/>
    <w:rsid w:val="00EB4A24"/>
    <w:pPr>
      <w:suppressAutoHyphens w:val="0"/>
      <w:spacing w:after="240"/>
    </w:pPr>
    <w:rPr>
      <w:color w:val="000000"/>
      <w:lang w:eastAsia="ru-RU"/>
    </w:rPr>
  </w:style>
  <w:style w:type="paragraph" w:customStyle="1" w:styleId="moduletablecontent2">
    <w:name w:val="moduletable_content2"/>
    <w:basedOn w:val="a"/>
    <w:rsid w:val="00EB4A24"/>
    <w:pPr>
      <w:suppressAutoHyphens w:val="0"/>
      <w:spacing w:after="240"/>
    </w:pPr>
    <w:rPr>
      <w:color w:val="000000"/>
      <w:lang w:eastAsia="ru-RU"/>
    </w:rPr>
  </w:style>
  <w:style w:type="paragraph" w:customStyle="1" w:styleId="moduletabler3">
    <w:name w:val="moduletable_r3"/>
    <w:basedOn w:val="a"/>
    <w:rsid w:val="00EB4A24"/>
    <w:pPr>
      <w:suppressAutoHyphens w:val="0"/>
    </w:pPr>
    <w:rPr>
      <w:color w:val="000000"/>
      <w:lang w:eastAsia="ru-RU"/>
    </w:rPr>
  </w:style>
  <w:style w:type="paragraph" w:customStyle="1" w:styleId="moduletabler4">
    <w:name w:val="moduletable_r4"/>
    <w:basedOn w:val="a"/>
    <w:rsid w:val="00EB4A24"/>
    <w:pPr>
      <w:suppressAutoHyphens w:val="0"/>
    </w:pPr>
    <w:rPr>
      <w:color w:val="000000"/>
      <w:lang w:eastAsia="ru-RU"/>
    </w:rPr>
  </w:style>
  <w:style w:type="paragraph" w:customStyle="1" w:styleId="moduletablel3">
    <w:name w:val="moduletable_l3"/>
    <w:basedOn w:val="a"/>
    <w:rsid w:val="00EB4A24"/>
    <w:pPr>
      <w:suppressAutoHyphens w:val="0"/>
      <w:spacing w:after="240"/>
    </w:pPr>
    <w:rPr>
      <w:color w:val="000000"/>
      <w:lang w:eastAsia="ru-RU"/>
    </w:rPr>
  </w:style>
  <w:style w:type="paragraph" w:customStyle="1" w:styleId="moduletablel4">
    <w:name w:val="moduletable_l4"/>
    <w:basedOn w:val="a"/>
    <w:rsid w:val="00EB4A24"/>
    <w:pPr>
      <w:suppressAutoHyphens w:val="0"/>
      <w:spacing w:after="240"/>
    </w:pPr>
    <w:rPr>
      <w:color w:val="000000"/>
      <w:lang w:eastAsia="ru-RU"/>
    </w:rPr>
  </w:style>
  <w:style w:type="paragraph" w:customStyle="1" w:styleId="moduletabler5">
    <w:name w:val="moduletable_r5"/>
    <w:basedOn w:val="a"/>
    <w:rsid w:val="00EB4A24"/>
    <w:pPr>
      <w:suppressAutoHyphens w:val="0"/>
    </w:pPr>
    <w:rPr>
      <w:color w:val="000000"/>
      <w:lang w:eastAsia="ru-RU"/>
    </w:rPr>
  </w:style>
  <w:style w:type="paragraph" w:customStyle="1" w:styleId="moduletabler6">
    <w:name w:val="moduletable_r6"/>
    <w:basedOn w:val="a"/>
    <w:rsid w:val="00EB4A24"/>
    <w:pPr>
      <w:suppressAutoHyphens w:val="0"/>
    </w:pPr>
    <w:rPr>
      <w:color w:val="000000"/>
      <w:lang w:eastAsia="ru-RU"/>
    </w:rPr>
  </w:style>
  <w:style w:type="paragraph" w:customStyle="1" w:styleId="moduletablel5">
    <w:name w:val="moduletable_l5"/>
    <w:basedOn w:val="a"/>
    <w:rsid w:val="00EB4A24"/>
    <w:pPr>
      <w:suppressAutoHyphens w:val="0"/>
      <w:spacing w:after="240"/>
    </w:pPr>
    <w:rPr>
      <w:color w:val="000000"/>
      <w:lang w:eastAsia="ru-RU"/>
    </w:rPr>
  </w:style>
  <w:style w:type="paragraph" w:customStyle="1" w:styleId="moduletablel6">
    <w:name w:val="moduletable_l6"/>
    <w:basedOn w:val="a"/>
    <w:rsid w:val="00EB4A24"/>
    <w:pPr>
      <w:suppressAutoHyphens w:val="0"/>
      <w:spacing w:after="240"/>
    </w:pPr>
    <w:rPr>
      <w:color w:val="000000"/>
      <w:lang w:eastAsia="ru-RU"/>
    </w:rPr>
  </w:style>
  <w:style w:type="character" w:customStyle="1" w:styleId="icons1">
    <w:name w:val="icons1"/>
    <w:rsid w:val="00EB4A24"/>
  </w:style>
  <w:style w:type="character" w:customStyle="1" w:styleId="icons2">
    <w:name w:val="icons2"/>
    <w:rsid w:val="00EB4A24"/>
  </w:style>
  <w:style w:type="character" w:customStyle="1" w:styleId="icons3">
    <w:name w:val="icons3"/>
    <w:rsid w:val="00EB4A24"/>
  </w:style>
  <w:style w:type="character" w:customStyle="1" w:styleId="icons4">
    <w:name w:val="icons4"/>
    <w:rsid w:val="00EB4A24"/>
  </w:style>
  <w:style w:type="character" w:customStyle="1" w:styleId="icons5">
    <w:name w:val="icons5"/>
    <w:rsid w:val="00EB4A24"/>
  </w:style>
  <w:style w:type="character" w:customStyle="1" w:styleId="icons6">
    <w:name w:val="icons6"/>
    <w:rsid w:val="00EB4A24"/>
  </w:style>
  <w:style w:type="character" w:customStyle="1" w:styleId="icons7">
    <w:name w:val="icons7"/>
    <w:rsid w:val="00EB4A24"/>
  </w:style>
  <w:style w:type="character" w:customStyle="1" w:styleId="icons8">
    <w:name w:val="icons8"/>
    <w:rsid w:val="00EB4A24"/>
  </w:style>
  <w:style w:type="character" w:customStyle="1" w:styleId="icons9">
    <w:name w:val="icons9"/>
    <w:rsid w:val="00EB4A24"/>
  </w:style>
  <w:style w:type="character" w:customStyle="1" w:styleId="icons10">
    <w:name w:val="icons10"/>
    <w:rsid w:val="00EB4A24"/>
  </w:style>
  <w:style w:type="paragraph" w:customStyle="1" w:styleId="inside1">
    <w:name w:val="inside1"/>
    <w:basedOn w:val="a"/>
    <w:rsid w:val="00EB4A24"/>
    <w:pPr>
      <w:suppressAutoHyphens w:val="0"/>
      <w:spacing w:before="225"/>
      <w:ind w:right="150"/>
    </w:pPr>
    <w:rPr>
      <w:color w:val="000000"/>
      <w:lang w:eastAsia="ru-RU"/>
    </w:rPr>
  </w:style>
  <w:style w:type="paragraph" w:customStyle="1" w:styleId="inside2">
    <w:name w:val="inside2"/>
    <w:basedOn w:val="a"/>
    <w:rsid w:val="00EB4A24"/>
    <w:pPr>
      <w:suppressAutoHyphens w:val="0"/>
      <w:spacing w:before="225"/>
      <w:ind w:left="150"/>
    </w:pPr>
    <w:rPr>
      <w:color w:val="000000"/>
      <w:lang w:eastAsia="ru-RU"/>
    </w:rPr>
  </w:style>
  <w:style w:type="paragraph" w:customStyle="1" w:styleId="col-module1">
    <w:name w:val="col-module1"/>
    <w:basedOn w:val="a"/>
    <w:rsid w:val="00EB4A24"/>
    <w:pPr>
      <w:suppressAutoHyphens w:val="0"/>
      <w:spacing w:after="225"/>
    </w:pPr>
    <w:rPr>
      <w:color w:val="000000"/>
      <w:sz w:val="18"/>
      <w:szCs w:val="18"/>
      <w:lang w:eastAsia="ru-RU"/>
    </w:rPr>
  </w:style>
  <w:style w:type="paragraph" w:customStyle="1" w:styleId="col-moduleheaderr1">
    <w:name w:val="col-module_header_r1"/>
    <w:basedOn w:val="a"/>
    <w:rsid w:val="00EB4A24"/>
    <w:pPr>
      <w:suppressAutoHyphens w:val="0"/>
    </w:pPr>
    <w:rPr>
      <w:color w:val="000000"/>
      <w:lang w:eastAsia="ru-RU"/>
    </w:rPr>
  </w:style>
  <w:style w:type="paragraph" w:customStyle="1" w:styleId="col-moduleheaderl1">
    <w:name w:val="col-module_header_l1"/>
    <w:basedOn w:val="a"/>
    <w:rsid w:val="00EB4A24"/>
    <w:pPr>
      <w:suppressAutoHyphens w:val="0"/>
      <w:spacing w:after="240"/>
    </w:pPr>
    <w:rPr>
      <w:color w:val="000000"/>
      <w:lang w:eastAsia="ru-RU"/>
    </w:rPr>
  </w:style>
  <w:style w:type="character" w:customStyle="1" w:styleId="col-moduleheadercolor1">
    <w:name w:val="col-module_header_color1"/>
    <w:rsid w:val="00EB4A24"/>
    <w:rPr>
      <w:color w:val="CCCCCC"/>
    </w:rPr>
  </w:style>
  <w:style w:type="paragraph" w:customStyle="1" w:styleId="col-modulecontent1">
    <w:name w:val="col-module_content1"/>
    <w:basedOn w:val="a"/>
    <w:rsid w:val="00EB4A24"/>
    <w:pPr>
      <w:suppressAutoHyphens w:val="0"/>
      <w:spacing w:after="240"/>
    </w:pPr>
    <w:rPr>
      <w:color w:val="000000"/>
      <w:lang w:eastAsia="ru-RU"/>
    </w:rPr>
  </w:style>
  <w:style w:type="paragraph" w:customStyle="1" w:styleId="col-moduleheaderr2">
    <w:name w:val="col-module_header_r2"/>
    <w:basedOn w:val="a"/>
    <w:rsid w:val="00EB4A24"/>
    <w:pPr>
      <w:suppressAutoHyphens w:val="0"/>
    </w:pPr>
    <w:rPr>
      <w:color w:val="000000"/>
      <w:lang w:eastAsia="ru-RU"/>
    </w:rPr>
  </w:style>
  <w:style w:type="paragraph" w:customStyle="1" w:styleId="col-moduleheaderl2">
    <w:name w:val="col-module_header_l2"/>
    <w:basedOn w:val="a"/>
    <w:rsid w:val="00EB4A24"/>
    <w:pPr>
      <w:suppressAutoHyphens w:val="0"/>
    </w:pPr>
    <w:rPr>
      <w:color w:val="000000"/>
      <w:lang w:eastAsia="ru-RU"/>
    </w:rPr>
  </w:style>
  <w:style w:type="character" w:customStyle="1" w:styleId="col-moduleheadercolor2">
    <w:name w:val="col-module_header_color2"/>
    <w:rsid w:val="00EB4A24"/>
    <w:rPr>
      <w:color w:val="888888"/>
    </w:rPr>
  </w:style>
  <w:style w:type="paragraph" w:customStyle="1" w:styleId="col-module-style21">
    <w:name w:val="col-module-style21"/>
    <w:basedOn w:val="a"/>
    <w:rsid w:val="00EB4A24"/>
    <w:pPr>
      <w:suppressAutoHyphens w:val="0"/>
      <w:spacing w:after="225"/>
    </w:pPr>
    <w:rPr>
      <w:color w:val="000000"/>
      <w:lang w:eastAsia="ru-RU"/>
    </w:rPr>
  </w:style>
  <w:style w:type="paragraph" w:customStyle="1" w:styleId="col-moduleheaderr3">
    <w:name w:val="col-module_header_r3"/>
    <w:basedOn w:val="a"/>
    <w:rsid w:val="00EB4A24"/>
    <w:pPr>
      <w:suppressAutoHyphens w:val="0"/>
    </w:pPr>
    <w:rPr>
      <w:color w:val="000000"/>
      <w:lang w:eastAsia="ru-RU"/>
    </w:rPr>
  </w:style>
  <w:style w:type="paragraph" w:customStyle="1" w:styleId="col-moduleheaderl3">
    <w:name w:val="col-module_header_l3"/>
    <w:basedOn w:val="a"/>
    <w:rsid w:val="00EB4A24"/>
    <w:pPr>
      <w:suppressAutoHyphens w:val="0"/>
    </w:pPr>
    <w:rPr>
      <w:color w:val="000000"/>
      <w:lang w:eastAsia="ru-RU"/>
    </w:rPr>
  </w:style>
  <w:style w:type="character" w:customStyle="1" w:styleId="col-moduleheadercolor3">
    <w:name w:val="col-module_header_color3"/>
    <w:rsid w:val="00EB4A24"/>
    <w:rPr>
      <w:color w:val="CCCCCC"/>
    </w:rPr>
  </w:style>
  <w:style w:type="paragraph" w:customStyle="1" w:styleId="col-modulecontent2">
    <w:name w:val="col-module_content2"/>
    <w:basedOn w:val="a"/>
    <w:rsid w:val="00EB4A24"/>
    <w:pPr>
      <w:suppressAutoHyphens w:val="0"/>
      <w:spacing w:after="240"/>
    </w:pPr>
    <w:rPr>
      <w:color w:val="D9D9D9"/>
      <w:lang w:eastAsia="ru-RU"/>
    </w:rPr>
  </w:style>
  <w:style w:type="paragraph" w:customStyle="1" w:styleId="separator1">
    <w:name w:val="separator1"/>
    <w:basedOn w:val="a"/>
    <w:rsid w:val="00EB4A24"/>
    <w:pPr>
      <w:suppressAutoHyphens w:val="0"/>
      <w:spacing w:after="240"/>
      <w:ind w:right="150"/>
    </w:pPr>
    <w:rPr>
      <w:color w:val="000000"/>
      <w:lang w:eastAsia="ru-RU"/>
    </w:rPr>
  </w:style>
  <w:style w:type="paragraph" w:customStyle="1" w:styleId="separator2">
    <w:name w:val="separator2"/>
    <w:basedOn w:val="a"/>
    <w:rsid w:val="00EB4A24"/>
    <w:pPr>
      <w:suppressAutoHyphens w:val="0"/>
      <w:spacing w:after="240"/>
      <w:ind w:right="150"/>
    </w:pPr>
    <w:rPr>
      <w:color w:val="000000"/>
      <w:lang w:eastAsia="ru-RU"/>
    </w:rPr>
  </w:style>
  <w:style w:type="paragraph" w:customStyle="1" w:styleId="usermodule1">
    <w:name w:val="usermodule1"/>
    <w:basedOn w:val="a"/>
    <w:rsid w:val="00EB4A24"/>
    <w:pPr>
      <w:suppressAutoHyphens w:val="0"/>
      <w:spacing w:after="240"/>
    </w:pPr>
    <w:rPr>
      <w:color w:val="000000"/>
      <w:lang w:eastAsia="ru-RU"/>
    </w:rPr>
  </w:style>
  <w:style w:type="paragraph" w:customStyle="1" w:styleId="moduletable3">
    <w:name w:val="moduletable3"/>
    <w:basedOn w:val="a"/>
    <w:rsid w:val="00EB4A24"/>
    <w:pPr>
      <w:suppressAutoHyphens w:val="0"/>
      <w:spacing w:before="1050" w:after="600"/>
      <w:ind w:left="135"/>
    </w:pPr>
    <w:rPr>
      <w:color w:val="000000"/>
      <w:lang w:eastAsia="ru-RU"/>
    </w:rPr>
  </w:style>
  <w:style w:type="paragraph" w:customStyle="1" w:styleId="moduletablecontent3">
    <w:name w:val="moduletable_content3"/>
    <w:basedOn w:val="a"/>
    <w:rsid w:val="00EB4A24"/>
    <w:pPr>
      <w:suppressAutoHyphens w:val="0"/>
      <w:spacing w:after="240"/>
    </w:pPr>
    <w:rPr>
      <w:color w:val="B2B2B2"/>
      <w:lang w:eastAsia="ru-RU"/>
    </w:rPr>
  </w:style>
  <w:style w:type="paragraph" w:customStyle="1" w:styleId="separator3">
    <w:name w:val="separator3"/>
    <w:basedOn w:val="a"/>
    <w:rsid w:val="00EB4A24"/>
    <w:pPr>
      <w:suppressAutoHyphens w:val="0"/>
      <w:spacing w:after="240"/>
      <w:ind w:right="75"/>
    </w:pPr>
    <w:rPr>
      <w:color w:val="000000"/>
      <w:lang w:eastAsia="ru-RU"/>
    </w:rPr>
  </w:style>
  <w:style w:type="character" w:customStyle="1" w:styleId="icons11">
    <w:name w:val="icons11"/>
    <w:rsid w:val="00EB4A24"/>
  </w:style>
  <w:style w:type="character" w:customStyle="1" w:styleId="icons12">
    <w:name w:val="icons12"/>
    <w:rsid w:val="00EB4A24"/>
  </w:style>
  <w:style w:type="character" w:customStyle="1" w:styleId="icons13">
    <w:name w:val="icons13"/>
    <w:rsid w:val="00EB4A24"/>
  </w:style>
  <w:style w:type="character" w:customStyle="1" w:styleId="icons14">
    <w:name w:val="icons14"/>
    <w:rsid w:val="00EB4A24"/>
  </w:style>
  <w:style w:type="character" w:customStyle="1" w:styleId="icons15">
    <w:name w:val="icons15"/>
    <w:rsid w:val="00EB4A24"/>
  </w:style>
  <w:style w:type="character" w:customStyle="1" w:styleId="icons16">
    <w:name w:val="icons16"/>
    <w:rsid w:val="00EB4A24"/>
  </w:style>
  <w:style w:type="character" w:customStyle="1" w:styleId="icons17">
    <w:name w:val="icons17"/>
    <w:rsid w:val="00EB4A24"/>
  </w:style>
  <w:style w:type="character" w:customStyle="1" w:styleId="icons18">
    <w:name w:val="icons18"/>
    <w:rsid w:val="00EB4A24"/>
  </w:style>
  <w:style w:type="character" w:customStyle="1" w:styleId="icons19">
    <w:name w:val="icons19"/>
    <w:rsid w:val="00EB4A24"/>
  </w:style>
  <w:style w:type="character" w:customStyle="1" w:styleId="icons20">
    <w:name w:val="icons20"/>
    <w:rsid w:val="00EB4A24"/>
  </w:style>
  <w:style w:type="paragraph" w:customStyle="1" w:styleId="createdate1">
    <w:name w:val="createdate1"/>
    <w:basedOn w:val="a"/>
    <w:rsid w:val="00EB4A24"/>
    <w:pPr>
      <w:suppressAutoHyphens w:val="0"/>
      <w:spacing w:line="405" w:lineRule="atLeast"/>
    </w:pPr>
    <w:rPr>
      <w:color w:val="999999"/>
      <w:sz w:val="29"/>
      <w:szCs w:val="29"/>
      <w:lang w:eastAsia="ru-RU"/>
    </w:rPr>
  </w:style>
  <w:style w:type="paragraph" w:customStyle="1" w:styleId="buttonheading1">
    <w:name w:val="buttonheading1"/>
    <w:basedOn w:val="a"/>
    <w:rsid w:val="00EB4A24"/>
    <w:pPr>
      <w:suppressAutoHyphens w:val="0"/>
      <w:spacing w:before="120"/>
    </w:pPr>
    <w:rPr>
      <w:color w:val="000000"/>
      <w:lang w:eastAsia="ru-RU"/>
    </w:rPr>
  </w:style>
  <w:style w:type="paragraph" w:customStyle="1" w:styleId="round1">
    <w:name w:val="round1"/>
    <w:basedOn w:val="a"/>
    <w:rsid w:val="00EB4A24"/>
    <w:pPr>
      <w:suppressAutoHyphens w:val="0"/>
      <w:spacing w:before="150" w:line="405" w:lineRule="atLeast"/>
      <w:textAlignment w:val="center"/>
    </w:pPr>
    <w:rPr>
      <w:rFonts w:ascii="Trebuchet MS" w:hAnsi="Trebuchet MS"/>
      <w:color w:val="CCCCCC"/>
      <w:lang w:eastAsia="ru-RU"/>
    </w:rPr>
  </w:style>
  <w:style w:type="paragraph" w:customStyle="1" w:styleId="round2">
    <w:name w:val="round2"/>
    <w:basedOn w:val="a"/>
    <w:rsid w:val="00EB4A24"/>
    <w:pPr>
      <w:suppressAutoHyphens w:val="0"/>
      <w:spacing w:before="225" w:line="405" w:lineRule="atLeast"/>
      <w:textAlignment w:val="center"/>
    </w:pPr>
    <w:rPr>
      <w:rFonts w:ascii="Trebuchet MS" w:hAnsi="Trebuchet MS"/>
      <w:color w:val="CCCCCC"/>
      <w:lang w:eastAsia="ru-RU"/>
    </w:rPr>
  </w:style>
  <w:style w:type="paragraph" w:customStyle="1" w:styleId="leading1">
    <w:name w:val="leading1"/>
    <w:basedOn w:val="a"/>
    <w:rsid w:val="00EB4A24"/>
    <w:pPr>
      <w:suppressAutoHyphens w:val="0"/>
      <w:spacing w:after="240"/>
    </w:pPr>
    <w:rPr>
      <w:color w:val="000000"/>
      <w:lang w:eastAsia="ru-RU"/>
    </w:rPr>
  </w:style>
  <w:style w:type="paragraph" w:customStyle="1" w:styleId="articlerow1">
    <w:name w:val="article_row1"/>
    <w:basedOn w:val="a"/>
    <w:rsid w:val="00EB4A24"/>
    <w:pPr>
      <w:suppressAutoHyphens w:val="0"/>
      <w:spacing w:before="225" w:after="240"/>
    </w:pPr>
    <w:rPr>
      <w:color w:val="000000"/>
      <w:lang w:eastAsia="ru-RU"/>
    </w:rPr>
  </w:style>
  <w:style w:type="paragraph" w:customStyle="1" w:styleId="cols21">
    <w:name w:val="cols21"/>
    <w:basedOn w:val="a"/>
    <w:rsid w:val="00EB4A24"/>
    <w:pPr>
      <w:suppressAutoHyphens w:val="0"/>
      <w:spacing w:after="240"/>
    </w:pPr>
    <w:rPr>
      <w:color w:val="000000"/>
      <w:lang w:eastAsia="ru-RU"/>
    </w:rPr>
  </w:style>
  <w:style w:type="paragraph" w:customStyle="1" w:styleId="cols31">
    <w:name w:val="cols31"/>
    <w:basedOn w:val="a"/>
    <w:rsid w:val="00EB4A24"/>
    <w:pPr>
      <w:suppressAutoHyphens w:val="0"/>
      <w:spacing w:after="240"/>
    </w:pPr>
    <w:rPr>
      <w:color w:val="000000"/>
      <w:lang w:eastAsia="ru-RU"/>
    </w:rPr>
  </w:style>
  <w:style w:type="paragraph" w:customStyle="1" w:styleId="articlecolumn1">
    <w:name w:val="article_column1"/>
    <w:basedOn w:val="a"/>
    <w:rsid w:val="00EB4A24"/>
    <w:pPr>
      <w:suppressAutoHyphens w:val="0"/>
      <w:spacing w:after="240"/>
    </w:pPr>
    <w:rPr>
      <w:color w:val="000000"/>
      <w:lang w:eastAsia="ru-RU"/>
    </w:rPr>
  </w:style>
  <w:style w:type="paragraph" w:customStyle="1" w:styleId="articlecolumn2">
    <w:name w:val="article_column2"/>
    <w:basedOn w:val="a"/>
    <w:rsid w:val="00EB4A24"/>
    <w:pPr>
      <w:pBdr>
        <w:left w:val="dashed" w:sz="6" w:space="7" w:color="D6D6D6"/>
      </w:pBdr>
      <w:suppressAutoHyphens w:val="0"/>
      <w:spacing w:after="240"/>
    </w:pPr>
    <w:rPr>
      <w:color w:val="000000"/>
      <w:lang w:eastAsia="ru-RU"/>
    </w:rPr>
  </w:style>
  <w:style w:type="paragraph" w:customStyle="1" w:styleId="articlecolumn3">
    <w:name w:val="article_column3"/>
    <w:basedOn w:val="a"/>
    <w:rsid w:val="00EB4A24"/>
    <w:pPr>
      <w:suppressAutoHyphens w:val="0"/>
      <w:spacing w:after="240"/>
    </w:pPr>
    <w:rPr>
      <w:color w:val="000000"/>
      <w:lang w:eastAsia="ru-RU"/>
    </w:rPr>
  </w:style>
  <w:style w:type="paragraph" w:customStyle="1" w:styleId="modifydate1">
    <w:name w:val="modifydate1"/>
    <w:basedOn w:val="a"/>
    <w:rsid w:val="00EB4A24"/>
    <w:pPr>
      <w:suppressAutoHyphens w:val="0"/>
      <w:spacing w:line="405" w:lineRule="atLeast"/>
      <w:ind w:right="180"/>
    </w:pPr>
    <w:rPr>
      <w:color w:val="999999"/>
      <w:sz w:val="18"/>
      <w:szCs w:val="18"/>
      <w:lang w:eastAsia="ru-RU"/>
    </w:rPr>
  </w:style>
  <w:style w:type="paragraph" w:customStyle="1" w:styleId="createdby1">
    <w:name w:val="createdby1"/>
    <w:basedOn w:val="a"/>
    <w:rsid w:val="00EB4A24"/>
    <w:pPr>
      <w:suppressAutoHyphens w:val="0"/>
      <w:spacing w:line="405" w:lineRule="atLeast"/>
      <w:ind w:right="180"/>
    </w:pPr>
    <w:rPr>
      <w:color w:val="999999"/>
      <w:sz w:val="18"/>
      <w:szCs w:val="18"/>
      <w:lang w:eastAsia="ru-RU"/>
    </w:rPr>
  </w:style>
  <w:style w:type="paragraph" w:customStyle="1" w:styleId="createdate2">
    <w:name w:val="createdate2"/>
    <w:basedOn w:val="a"/>
    <w:rsid w:val="00EB4A24"/>
    <w:pPr>
      <w:suppressAutoHyphens w:val="0"/>
      <w:spacing w:line="405" w:lineRule="atLeast"/>
    </w:pPr>
    <w:rPr>
      <w:color w:val="999999"/>
      <w:sz w:val="18"/>
      <w:szCs w:val="18"/>
      <w:lang w:eastAsia="ru-RU"/>
    </w:rPr>
  </w:style>
  <w:style w:type="paragraph" w:customStyle="1" w:styleId="inputbox1">
    <w:name w:val="inputbox1"/>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counter1">
    <w:name w:val="counter1"/>
    <w:basedOn w:val="a"/>
    <w:rsid w:val="00EB4A24"/>
    <w:pPr>
      <w:suppressAutoHyphens w:val="0"/>
      <w:spacing w:after="240"/>
      <w:ind w:right="150"/>
      <w:jc w:val="right"/>
    </w:pPr>
    <w:rPr>
      <w:color w:val="000000"/>
      <w:lang w:eastAsia="ru-RU"/>
    </w:rPr>
  </w:style>
  <w:style w:type="paragraph" w:customStyle="1" w:styleId="searchintro1">
    <w:name w:val="searchintro1"/>
    <w:basedOn w:val="a"/>
    <w:rsid w:val="00EB4A24"/>
    <w:pPr>
      <w:shd w:val="clear" w:color="auto" w:fill="F9F9F9"/>
      <w:suppressAutoHyphens w:val="0"/>
      <w:spacing w:after="240"/>
    </w:pPr>
    <w:rPr>
      <w:color w:val="000000"/>
      <w:lang w:eastAsia="ru-RU"/>
    </w:rPr>
  </w:style>
  <w:style w:type="character" w:customStyle="1" w:styleId="discategory1">
    <w:name w:val="discategory1"/>
    <w:rsid w:val="00EB4A24"/>
    <w:rPr>
      <w:color w:val="999999"/>
    </w:rPr>
  </w:style>
  <w:style w:type="paragraph" w:customStyle="1" w:styleId="inputbox2">
    <w:name w:val="inputbox2"/>
    <w:basedOn w:val="a"/>
    <w:rsid w:val="00EB4A24"/>
    <w:pPr>
      <w:shd w:val="clear" w:color="auto" w:fill="F2F2F2"/>
      <w:suppressAutoHyphens w:val="0"/>
      <w:spacing w:line="270" w:lineRule="atLeast"/>
    </w:pPr>
    <w:rPr>
      <w:color w:val="666666"/>
      <w:lang w:eastAsia="ru-RU"/>
    </w:rPr>
  </w:style>
  <w:style w:type="paragraph" w:customStyle="1" w:styleId="button1">
    <w:name w:val="button1"/>
    <w:basedOn w:val="a"/>
    <w:rsid w:val="00EB4A24"/>
    <w:pPr>
      <w:suppressAutoHyphens w:val="0"/>
      <w:spacing w:line="390" w:lineRule="atLeast"/>
      <w:ind w:left="60"/>
    </w:pPr>
    <w:rPr>
      <w:rFonts w:ascii="Trebuchet MS" w:hAnsi="Trebuchet MS"/>
      <w:color w:val="DDBAA8"/>
      <w:lang w:eastAsia="ru-RU"/>
    </w:rPr>
  </w:style>
  <w:style w:type="paragraph" w:customStyle="1" w:styleId="button2">
    <w:name w:val="button2"/>
    <w:basedOn w:val="a"/>
    <w:rsid w:val="00EB4A24"/>
    <w:pPr>
      <w:suppressAutoHyphens w:val="0"/>
      <w:spacing w:line="390" w:lineRule="atLeast"/>
      <w:ind w:left="60"/>
    </w:pPr>
    <w:rPr>
      <w:rFonts w:ascii="Trebuchet MS" w:hAnsi="Trebuchet MS"/>
      <w:color w:val="FFFFFF"/>
      <w:lang w:eastAsia="ru-RU"/>
    </w:rPr>
  </w:style>
  <w:style w:type="paragraph" w:customStyle="1" w:styleId="padding2">
    <w:name w:val="padding2"/>
    <w:basedOn w:val="a"/>
    <w:rsid w:val="00EB4A24"/>
    <w:pPr>
      <w:suppressAutoHyphens w:val="0"/>
      <w:spacing w:after="240"/>
    </w:pPr>
    <w:rPr>
      <w:color w:val="000000"/>
      <w:lang w:eastAsia="ru-RU"/>
    </w:rPr>
  </w:style>
  <w:style w:type="paragraph" w:customStyle="1" w:styleId="polltitle1">
    <w:name w:val="polltitle1"/>
    <w:basedOn w:val="a"/>
    <w:rsid w:val="00EB4A24"/>
    <w:pPr>
      <w:suppressAutoHyphens w:val="0"/>
      <w:spacing w:after="120"/>
    </w:pPr>
    <w:rPr>
      <w:b/>
      <w:bCs/>
      <w:color w:val="000000"/>
      <w:lang w:eastAsia="ru-RU"/>
    </w:rPr>
  </w:style>
  <w:style w:type="paragraph" w:customStyle="1" w:styleId="pollradio1">
    <w:name w:val="pollradio1"/>
    <w:basedOn w:val="a"/>
    <w:rsid w:val="00EB4A24"/>
    <w:pPr>
      <w:suppressAutoHyphens w:val="0"/>
      <w:spacing w:after="240"/>
    </w:pPr>
    <w:rPr>
      <w:color w:val="000000"/>
      <w:lang w:eastAsia="ru-RU"/>
    </w:rPr>
  </w:style>
  <w:style w:type="paragraph" w:customStyle="1" w:styleId="moduletablecontent4">
    <w:name w:val="moduletable_content4"/>
    <w:basedOn w:val="a"/>
    <w:rsid w:val="00EB4A24"/>
    <w:pPr>
      <w:suppressAutoHyphens w:val="0"/>
    </w:pPr>
    <w:rPr>
      <w:color w:val="000000"/>
      <w:lang w:eastAsia="ru-RU"/>
    </w:rPr>
  </w:style>
  <w:style w:type="paragraph" w:customStyle="1" w:styleId="inputbox3">
    <w:name w:val="inputbox3"/>
    <w:basedOn w:val="a"/>
    <w:rsid w:val="00EB4A24"/>
    <w:pPr>
      <w:shd w:val="clear" w:color="auto" w:fill="F2F2F2"/>
      <w:suppressAutoHyphens w:val="0"/>
      <w:spacing w:before="60" w:line="270" w:lineRule="atLeast"/>
      <w:ind w:left="300"/>
    </w:pPr>
    <w:rPr>
      <w:color w:val="888888"/>
      <w:lang w:eastAsia="ru-RU"/>
    </w:rPr>
  </w:style>
  <w:style w:type="paragraph" w:customStyle="1" w:styleId="round3">
    <w:name w:val="round3"/>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col-moduleheaderr4">
    <w:name w:val="col-module_header_r4"/>
    <w:basedOn w:val="a"/>
    <w:rsid w:val="00EB4A24"/>
    <w:pPr>
      <w:suppressAutoHyphens w:val="0"/>
      <w:spacing w:after="240"/>
    </w:pPr>
    <w:rPr>
      <w:color w:val="000000"/>
      <w:lang w:eastAsia="ru-RU"/>
    </w:rPr>
  </w:style>
  <w:style w:type="paragraph" w:customStyle="1" w:styleId="col-moduleheaderl4">
    <w:name w:val="col-module_header_l4"/>
    <w:basedOn w:val="a"/>
    <w:rsid w:val="00EB4A24"/>
    <w:pPr>
      <w:suppressAutoHyphens w:val="0"/>
      <w:spacing w:after="240"/>
    </w:pPr>
    <w:rPr>
      <w:color w:val="000000"/>
      <w:lang w:eastAsia="ru-RU"/>
    </w:rPr>
  </w:style>
  <w:style w:type="character" w:customStyle="1" w:styleId="col-moduleheadercolor4">
    <w:name w:val="col-module_header_color4"/>
    <w:rsid w:val="00EB4A24"/>
    <w:rPr>
      <w:color w:val="FFFFFF"/>
    </w:rPr>
  </w:style>
  <w:style w:type="character" w:customStyle="1" w:styleId="title1">
    <w:name w:val="title1"/>
    <w:rsid w:val="00EB4A24"/>
    <w:rPr>
      <w:vanish w:val="0"/>
      <w:webHidden w:val="0"/>
      <w:spacing w:val="19"/>
      <w:sz w:val="24"/>
      <w:szCs w:val="24"/>
      <w:specVanish/>
    </w:rPr>
  </w:style>
  <w:style w:type="character" w:customStyle="1" w:styleId="sub1">
    <w:name w:val="sub1"/>
    <w:rsid w:val="00EB4A24"/>
    <w:rPr>
      <w:rFonts w:ascii="Arial" w:hAnsi="Arial" w:cs="Arial" w:hint="default"/>
      <w:vanish w:val="0"/>
      <w:webHidden w:val="0"/>
      <w:color w:val="FFFFFF"/>
      <w:sz w:val="22"/>
      <w:szCs w:val="22"/>
      <w:specVanish/>
    </w:rPr>
  </w:style>
  <w:style w:type="character" w:customStyle="1" w:styleId="title2">
    <w:name w:val="title2"/>
    <w:rsid w:val="00EB4A24"/>
    <w:rPr>
      <w:rFonts w:ascii="Georgia" w:hAnsi="Georgia" w:hint="default"/>
      <w:vanish w:val="0"/>
      <w:webHidden w:val="0"/>
      <w:color w:val="777777"/>
      <w:spacing w:val="19"/>
      <w:sz w:val="24"/>
      <w:szCs w:val="24"/>
      <w:specVanish/>
    </w:rPr>
  </w:style>
  <w:style w:type="character" w:customStyle="1" w:styleId="sub2">
    <w:name w:val="sub2"/>
    <w:rsid w:val="00EB4A24"/>
    <w:rPr>
      <w:rFonts w:ascii="Georgia" w:hAnsi="Georgia" w:cs="Arial" w:hint="default"/>
      <w:vanish w:val="0"/>
      <w:webHidden w:val="0"/>
      <w:color w:val="777777"/>
      <w:sz w:val="24"/>
      <w:szCs w:val="24"/>
      <w:specVanish/>
    </w:rPr>
  </w:style>
  <w:style w:type="character" w:customStyle="1" w:styleId="other1">
    <w:name w:val="other1"/>
    <w:rsid w:val="00EB4A24"/>
    <w:rPr>
      <w:vanish w:val="0"/>
      <w:webHidden w:val="0"/>
      <w:specVanish/>
    </w:rPr>
  </w:style>
  <w:style w:type="character" w:customStyle="1" w:styleId="other2">
    <w:name w:val="other2"/>
    <w:rsid w:val="00EB4A24"/>
    <w:rPr>
      <w:vanish w:val="0"/>
      <w:webHidden w:val="0"/>
      <w:specVanish/>
    </w:rPr>
  </w:style>
  <w:style w:type="paragraph" w:customStyle="1" w:styleId="psheader1">
    <w:name w:val="ps_header1"/>
    <w:basedOn w:val="a"/>
    <w:rsid w:val="00EB4A24"/>
    <w:pPr>
      <w:shd w:val="clear" w:color="auto" w:fill="444444"/>
      <w:suppressAutoHyphens w:val="0"/>
      <w:spacing w:after="240"/>
    </w:pPr>
    <w:rPr>
      <w:b/>
      <w:bCs/>
      <w:color w:val="F0F0F0"/>
      <w:sz w:val="31"/>
      <w:szCs w:val="31"/>
      <w:lang w:eastAsia="ru-RU"/>
    </w:rPr>
  </w:style>
  <w:style w:type="character" w:customStyle="1" w:styleId="small2">
    <w:name w:val="small2"/>
    <w:rsid w:val="00EB4A24"/>
    <w:rPr>
      <w:vanish w:val="0"/>
      <w:webHidden w:val="0"/>
      <w:color w:val="999999"/>
      <w:sz w:val="22"/>
      <w:szCs w:val="22"/>
      <w:specVanish/>
    </w:rPr>
  </w:style>
  <w:style w:type="paragraph" w:customStyle="1" w:styleId="psrow11">
    <w:name w:val="ps_row_11"/>
    <w:basedOn w:val="a"/>
    <w:rsid w:val="00EB4A24"/>
    <w:pPr>
      <w:pBdr>
        <w:top w:val="single" w:sz="6" w:space="4" w:color="CCCCCC"/>
      </w:pBdr>
      <w:shd w:val="clear" w:color="auto" w:fill="FAFAFA"/>
      <w:suppressAutoHyphens w:val="0"/>
      <w:spacing w:after="240"/>
    </w:pPr>
    <w:rPr>
      <w:color w:val="000000"/>
      <w:lang w:eastAsia="ru-RU"/>
    </w:rPr>
  </w:style>
  <w:style w:type="paragraph" w:customStyle="1" w:styleId="psrow21">
    <w:name w:val="ps_row_21"/>
    <w:basedOn w:val="a"/>
    <w:rsid w:val="00EB4A24"/>
    <w:pPr>
      <w:pBdr>
        <w:top w:val="single" w:sz="6" w:space="4" w:color="CCCCCC"/>
      </w:pBdr>
      <w:shd w:val="clear" w:color="auto" w:fill="F0F0F0"/>
      <w:suppressAutoHyphens w:val="0"/>
      <w:spacing w:after="240"/>
    </w:pPr>
    <w:rPr>
      <w:color w:val="000000"/>
      <w:lang w:eastAsia="ru-RU"/>
    </w:rPr>
  </w:style>
  <w:style w:type="paragraph" w:customStyle="1" w:styleId="psrowbtm1">
    <w:name w:val="ps_row_btm1"/>
    <w:basedOn w:val="a"/>
    <w:rsid w:val="00EB4A24"/>
    <w:pPr>
      <w:shd w:val="clear" w:color="auto" w:fill="DEDEDE"/>
      <w:suppressAutoHyphens w:val="0"/>
      <w:spacing w:after="240"/>
      <w:jc w:val="center"/>
    </w:pPr>
    <w:rPr>
      <w:b/>
      <w:bCs/>
      <w:color w:val="555555"/>
      <w:sz w:val="21"/>
      <w:szCs w:val="21"/>
      <w:lang w:eastAsia="ru-RU"/>
    </w:rPr>
  </w:style>
  <w:style w:type="character" w:customStyle="1" w:styleId="textcopy">
    <w:name w:val="textcopy"/>
    <w:rsid w:val="00EB4A24"/>
  </w:style>
  <w:style w:type="paragraph" w:customStyle="1" w:styleId="printj">
    <w:name w:val="printj"/>
    <w:basedOn w:val="a"/>
    <w:rsid w:val="00EB4A24"/>
    <w:pPr>
      <w:suppressAutoHyphens w:val="0"/>
      <w:spacing w:before="100" w:beforeAutospacing="1" w:after="100" w:afterAutospacing="1"/>
    </w:pPr>
    <w:rPr>
      <w:lang w:eastAsia="ru-RU"/>
    </w:rPr>
  </w:style>
  <w:style w:type="paragraph" w:customStyle="1" w:styleId="printc">
    <w:name w:val="printc"/>
    <w:basedOn w:val="a"/>
    <w:rsid w:val="00EB4A24"/>
    <w:pPr>
      <w:suppressAutoHyphens w:val="0"/>
      <w:spacing w:before="100" w:beforeAutospacing="1" w:after="100" w:afterAutospacing="1"/>
    </w:pPr>
    <w:rPr>
      <w:lang w:eastAsia="ru-RU"/>
    </w:rPr>
  </w:style>
  <w:style w:type="paragraph" w:styleId="af4">
    <w:name w:val="Title"/>
    <w:basedOn w:val="a"/>
    <w:link w:val="af5"/>
    <w:qFormat/>
    <w:rsid w:val="00EB4A24"/>
    <w:pPr>
      <w:suppressAutoHyphens w:val="0"/>
      <w:jc w:val="center"/>
    </w:pPr>
    <w:rPr>
      <w:b/>
      <w:szCs w:val="20"/>
    </w:rPr>
  </w:style>
  <w:style w:type="character" w:customStyle="1" w:styleId="af5">
    <w:name w:val="Название Знак"/>
    <w:link w:val="af4"/>
    <w:rsid w:val="00EB4A24"/>
    <w:rPr>
      <w:b/>
      <w:sz w:val="24"/>
    </w:rPr>
  </w:style>
  <w:style w:type="paragraph" w:customStyle="1" w:styleId="text3cl">
    <w:name w:val="text3cl"/>
    <w:basedOn w:val="a"/>
    <w:rsid w:val="00EB4A24"/>
    <w:pPr>
      <w:suppressAutoHyphens w:val="0"/>
      <w:spacing w:before="144" w:after="288"/>
    </w:pPr>
    <w:rPr>
      <w:lang w:eastAsia="ru-RU"/>
    </w:rPr>
  </w:style>
  <w:style w:type="paragraph" w:styleId="af6">
    <w:name w:val="header"/>
    <w:basedOn w:val="a"/>
    <w:link w:val="af7"/>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7">
    <w:name w:val="Верхний колонтитул Знак"/>
    <w:link w:val="af6"/>
    <w:rsid w:val="00EB4A24"/>
    <w:rPr>
      <w:rFonts w:ascii="Calibri" w:eastAsia="Calibri" w:hAnsi="Calibri"/>
      <w:sz w:val="22"/>
      <w:szCs w:val="22"/>
      <w:lang w:eastAsia="en-US"/>
    </w:rPr>
  </w:style>
  <w:style w:type="paragraph" w:styleId="af8">
    <w:name w:val="footer"/>
    <w:basedOn w:val="a"/>
    <w:link w:val="af9"/>
    <w:uiPriority w:val="99"/>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9">
    <w:name w:val="Нижний колонтитул Знак"/>
    <w:link w:val="af8"/>
    <w:uiPriority w:val="99"/>
    <w:rsid w:val="00EB4A24"/>
    <w:rPr>
      <w:rFonts w:ascii="Calibri" w:eastAsia="Calibri" w:hAnsi="Calibri"/>
      <w:sz w:val="22"/>
      <w:szCs w:val="22"/>
      <w:lang w:eastAsia="en-US"/>
    </w:rPr>
  </w:style>
  <w:style w:type="character" w:customStyle="1" w:styleId="FontStyle18">
    <w:name w:val="Font Style18"/>
    <w:basedOn w:val="a1"/>
    <w:rsid w:val="00EB4A24"/>
  </w:style>
  <w:style w:type="paragraph" w:customStyle="1" w:styleId="ConsNonformat">
    <w:name w:val="ConsNonformat"/>
    <w:rsid w:val="00EB4A24"/>
    <w:pPr>
      <w:widowControl w:val="0"/>
      <w:suppressAutoHyphens/>
      <w:autoSpaceDE w:val="0"/>
    </w:pPr>
    <w:rPr>
      <w:rFonts w:ascii="Courier New" w:hAnsi="Courier New" w:cs="Courier New"/>
      <w:lang w:eastAsia="ar-SA"/>
    </w:rPr>
  </w:style>
  <w:style w:type="paragraph" w:customStyle="1" w:styleId="Default">
    <w:name w:val="Default"/>
    <w:rsid w:val="00EB4A24"/>
    <w:pPr>
      <w:autoSpaceDE w:val="0"/>
      <w:autoSpaceDN w:val="0"/>
      <w:adjustRightInd w:val="0"/>
    </w:pPr>
    <w:rPr>
      <w:color w:val="000000"/>
      <w:sz w:val="24"/>
      <w:szCs w:val="24"/>
    </w:rPr>
  </w:style>
  <w:style w:type="character" w:customStyle="1" w:styleId="FontStyle136">
    <w:name w:val="Font Style136"/>
    <w:rsid w:val="00890738"/>
    <w:rPr>
      <w:rFonts w:ascii="Times New Roman" w:hAnsi="Times New Roman" w:cs="Times New Roman"/>
      <w:sz w:val="18"/>
      <w:szCs w:val="18"/>
    </w:rPr>
  </w:style>
  <w:style w:type="paragraph" w:customStyle="1" w:styleId="Style24">
    <w:name w:val="Style24"/>
    <w:basedOn w:val="a"/>
    <w:rsid w:val="00890738"/>
    <w:pPr>
      <w:widowControl w:val="0"/>
      <w:spacing w:line="100" w:lineRule="atLeast"/>
      <w:jc w:val="center"/>
    </w:pPr>
    <w:rPr>
      <w:rFonts w:eastAsia="SimSun" w:cs="font290"/>
      <w:kern w:val="1"/>
      <w:lang w:eastAsia="hi-IN" w:bidi="hi-IN"/>
    </w:rPr>
  </w:style>
  <w:style w:type="paragraph" w:styleId="31">
    <w:name w:val="Body Text 3"/>
    <w:basedOn w:val="a"/>
    <w:link w:val="32"/>
    <w:rsid w:val="0044619E"/>
    <w:pPr>
      <w:spacing w:after="120"/>
    </w:pPr>
    <w:rPr>
      <w:sz w:val="16"/>
      <w:szCs w:val="16"/>
    </w:rPr>
  </w:style>
  <w:style w:type="character" w:customStyle="1" w:styleId="32">
    <w:name w:val="Основной текст 3 Знак"/>
    <w:basedOn w:val="a1"/>
    <w:link w:val="31"/>
    <w:rsid w:val="0044619E"/>
    <w:rPr>
      <w:sz w:val="16"/>
      <w:szCs w:val="16"/>
      <w:lang w:eastAsia="ar-SA"/>
    </w:rPr>
  </w:style>
  <w:style w:type="paragraph" w:customStyle="1" w:styleId="formattext">
    <w:name w:val="formattext"/>
    <w:basedOn w:val="a"/>
    <w:rsid w:val="001D470A"/>
    <w:pPr>
      <w:suppressAutoHyphens w:val="0"/>
      <w:spacing w:before="100" w:beforeAutospacing="1" w:after="100" w:afterAutospacing="1"/>
    </w:pPr>
    <w:rPr>
      <w:lang w:eastAsia="ru-RU"/>
    </w:rPr>
  </w:style>
  <w:style w:type="character" w:customStyle="1" w:styleId="90">
    <w:name w:val="Заголовок 9 Знак"/>
    <w:basedOn w:val="a1"/>
    <w:link w:val="9"/>
    <w:semiHidden/>
    <w:rsid w:val="00EF1DC3"/>
    <w:rPr>
      <w:rFonts w:ascii="Cambria" w:eastAsia="Times New Roman" w:hAnsi="Cambria" w:cs="Times New Roman"/>
      <w:sz w:val="22"/>
      <w:szCs w:val="22"/>
      <w:lang w:eastAsia="ar-SA"/>
    </w:rPr>
  </w:style>
  <w:style w:type="paragraph" w:styleId="afa">
    <w:name w:val="Document Map"/>
    <w:basedOn w:val="a"/>
    <w:link w:val="afb"/>
    <w:semiHidden/>
    <w:unhideWhenUsed/>
    <w:rsid w:val="005E304D"/>
    <w:rPr>
      <w:rFonts w:ascii="Tahoma" w:hAnsi="Tahoma" w:cs="Tahoma"/>
      <w:sz w:val="16"/>
      <w:szCs w:val="16"/>
    </w:rPr>
  </w:style>
  <w:style w:type="character" w:customStyle="1" w:styleId="afb">
    <w:name w:val="Схема документа Знак"/>
    <w:basedOn w:val="a1"/>
    <w:link w:val="afa"/>
    <w:semiHidden/>
    <w:rsid w:val="005E304D"/>
    <w:rPr>
      <w:rFonts w:ascii="Tahoma" w:hAnsi="Tahoma" w:cs="Tahoma"/>
      <w:sz w:val="16"/>
      <w:szCs w:val="16"/>
      <w:lang w:eastAsia="ar-SA"/>
    </w:rPr>
  </w:style>
  <w:style w:type="character" w:customStyle="1" w:styleId="afc">
    <w:name w:val="Гипертекстовая ссылка"/>
    <w:basedOn w:val="a1"/>
    <w:uiPriority w:val="99"/>
    <w:rsid w:val="00EF44CC"/>
    <w:rPr>
      <w:b/>
      <w:bCs/>
      <w:color w:val="106BB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endnote text" w:semiHidden="0" w:unhideWhenUsed="0"/>
    <w:lsdException w:name="toa heading" w:semiHidden="0" w:unhideWhenUsed="0"/>
    <w:lsdException w:name="List" w:semiHidden="0" w:unhideWhenUsed="0"/>
    <w:lsdException w:name="Title" w:semiHidden="0" w:unhideWhenUsed="0" w:qFormat="1"/>
    <w:lsdException w:name="List Continue" w:semiHidden="0" w:unhideWhenUsed="0"/>
    <w:lsdException w:name="List Continue 2" w:semiHidden="0" w:unhideWhenUsed="0"/>
    <w:lsdException w:name="List Continue 3" w:semiHidden="0" w:unhideWhenUsed="0"/>
    <w:lsdException w:name="List Continue 4"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384F"/>
    <w:pPr>
      <w:suppressAutoHyphens/>
    </w:pPr>
    <w:rPr>
      <w:sz w:val="24"/>
      <w:szCs w:val="24"/>
      <w:lang w:eastAsia="ar-SA"/>
    </w:rPr>
  </w:style>
  <w:style w:type="paragraph" w:styleId="1">
    <w:name w:val="heading 1"/>
    <w:basedOn w:val="a"/>
    <w:next w:val="a"/>
    <w:link w:val="10"/>
    <w:qFormat/>
    <w:rsid w:val="00EB4A24"/>
    <w:pPr>
      <w:keepNext/>
      <w:spacing w:before="240" w:after="60"/>
      <w:outlineLvl w:val="0"/>
    </w:pPr>
    <w:rPr>
      <w:rFonts w:ascii="Cambria" w:hAnsi="Cambria"/>
      <w:b/>
      <w:bCs/>
      <w:kern w:val="32"/>
      <w:sz w:val="32"/>
      <w:szCs w:val="32"/>
    </w:rPr>
  </w:style>
  <w:style w:type="paragraph" w:styleId="2">
    <w:name w:val="heading 2"/>
    <w:basedOn w:val="11"/>
    <w:next w:val="a0"/>
    <w:link w:val="20"/>
    <w:qFormat/>
    <w:rsid w:val="004B29C2"/>
    <w:pPr>
      <w:tabs>
        <w:tab w:val="num" w:pos="576"/>
      </w:tabs>
      <w:ind w:left="576" w:hanging="576"/>
      <w:outlineLvl w:val="1"/>
    </w:pPr>
    <w:rPr>
      <w:rFonts w:ascii="Times New Roman" w:hAnsi="Times New Roman" w:cs="Times New Roman"/>
      <w:b/>
      <w:bCs/>
      <w:sz w:val="36"/>
      <w:szCs w:val="36"/>
    </w:rPr>
  </w:style>
  <w:style w:type="paragraph" w:styleId="3">
    <w:name w:val="heading 3"/>
    <w:basedOn w:val="a"/>
    <w:next w:val="a"/>
    <w:link w:val="30"/>
    <w:qFormat/>
    <w:rsid w:val="00680A43"/>
    <w:pPr>
      <w:keepNext/>
      <w:spacing w:before="240" w:after="60"/>
      <w:outlineLvl w:val="2"/>
    </w:pPr>
    <w:rPr>
      <w:rFonts w:ascii="Arial" w:hAnsi="Arial"/>
      <w:b/>
      <w:bCs/>
      <w:sz w:val="26"/>
      <w:szCs w:val="26"/>
    </w:rPr>
  </w:style>
  <w:style w:type="paragraph" w:styleId="4">
    <w:name w:val="heading 4"/>
    <w:basedOn w:val="a"/>
    <w:link w:val="40"/>
    <w:qFormat/>
    <w:rsid w:val="00EB4A24"/>
    <w:pPr>
      <w:suppressAutoHyphens w:val="0"/>
      <w:spacing w:before="100" w:beforeAutospacing="1" w:after="120"/>
      <w:outlineLvl w:val="3"/>
    </w:pPr>
    <w:rPr>
      <w:rFonts w:ascii="Trebuchet MS" w:hAnsi="Trebuchet MS"/>
      <w:color w:val="D92612"/>
      <w:spacing w:val="5"/>
      <w:sz w:val="36"/>
      <w:szCs w:val="36"/>
    </w:rPr>
  </w:style>
  <w:style w:type="paragraph" w:styleId="5">
    <w:name w:val="heading 5"/>
    <w:basedOn w:val="a"/>
    <w:link w:val="50"/>
    <w:qFormat/>
    <w:rsid w:val="00EB4A24"/>
    <w:pPr>
      <w:suppressAutoHyphens w:val="0"/>
      <w:spacing w:before="100" w:beforeAutospacing="1" w:after="360"/>
      <w:outlineLvl w:val="4"/>
    </w:pPr>
    <w:rPr>
      <w:rFonts w:ascii="Trebuchet MS" w:hAnsi="Trebuchet MS"/>
      <w:b/>
      <w:bCs/>
      <w:color w:val="D92612"/>
      <w:spacing w:val="5"/>
      <w:sz w:val="29"/>
      <w:szCs w:val="29"/>
    </w:rPr>
  </w:style>
  <w:style w:type="paragraph" w:styleId="6">
    <w:name w:val="heading 6"/>
    <w:basedOn w:val="a"/>
    <w:link w:val="60"/>
    <w:qFormat/>
    <w:rsid w:val="00EB4A24"/>
    <w:pPr>
      <w:suppressAutoHyphens w:val="0"/>
      <w:spacing w:before="100" w:beforeAutospacing="1" w:after="100" w:afterAutospacing="1"/>
      <w:outlineLvl w:val="5"/>
    </w:pPr>
    <w:rPr>
      <w:rFonts w:ascii="Trebuchet MS" w:hAnsi="Trebuchet MS"/>
      <w:b/>
      <w:bCs/>
      <w:color w:val="D92612"/>
      <w:spacing w:val="5"/>
    </w:rPr>
  </w:style>
  <w:style w:type="paragraph" w:styleId="7">
    <w:name w:val="heading 7"/>
    <w:basedOn w:val="a"/>
    <w:next w:val="a"/>
    <w:link w:val="70"/>
    <w:qFormat/>
    <w:rsid w:val="00EB4A24"/>
    <w:pPr>
      <w:suppressAutoHyphens w:val="0"/>
      <w:spacing w:before="240" w:after="60" w:line="276" w:lineRule="auto"/>
      <w:outlineLvl w:val="6"/>
    </w:pPr>
    <w:rPr>
      <w:rFonts w:eastAsia="Calibri"/>
      <w:lang w:eastAsia="en-US"/>
    </w:rPr>
  </w:style>
  <w:style w:type="paragraph" w:styleId="9">
    <w:name w:val="heading 9"/>
    <w:basedOn w:val="a"/>
    <w:next w:val="a"/>
    <w:link w:val="90"/>
    <w:semiHidden/>
    <w:unhideWhenUsed/>
    <w:qFormat/>
    <w:rsid w:val="00EF1DC3"/>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4B29C2"/>
    <w:rPr>
      <w:rFonts w:cs="font290"/>
    </w:rPr>
  </w:style>
  <w:style w:type="character" w:customStyle="1" w:styleId="WW8Num2z0">
    <w:name w:val="WW8Num2z0"/>
    <w:rsid w:val="004B29C2"/>
    <w:rPr>
      <w:rFonts w:cs="Times New Roman"/>
    </w:rPr>
  </w:style>
  <w:style w:type="character" w:customStyle="1" w:styleId="WW8Num3z0">
    <w:name w:val="WW8Num3z0"/>
    <w:rsid w:val="004B29C2"/>
    <w:rPr>
      <w:rFonts w:ascii="OpenSymbol" w:hAnsi="OpenSymbol" w:cs="OpenSymbol"/>
    </w:rPr>
  </w:style>
  <w:style w:type="character" w:customStyle="1" w:styleId="WW8Num4z0">
    <w:name w:val="WW8Num4z0"/>
    <w:rsid w:val="004B29C2"/>
    <w:rPr>
      <w:rFonts w:ascii="OpenSymbol" w:hAnsi="OpenSymbol" w:cs="OpenSymbol"/>
    </w:rPr>
  </w:style>
  <w:style w:type="character" w:customStyle="1" w:styleId="WW8Num5z0">
    <w:name w:val="WW8Num5z0"/>
    <w:rsid w:val="004B29C2"/>
    <w:rPr>
      <w:rFonts w:ascii="OpenSymbol" w:hAnsi="OpenSymbol" w:cs="OpenSymbol"/>
    </w:rPr>
  </w:style>
  <w:style w:type="character" w:customStyle="1" w:styleId="WW8Num6z0">
    <w:name w:val="WW8Num6z0"/>
    <w:rsid w:val="004B29C2"/>
    <w:rPr>
      <w:rFonts w:ascii="OpenSymbol" w:hAnsi="OpenSymbol" w:cs="OpenSymbol"/>
    </w:rPr>
  </w:style>
  <w:style w:type="character" w:customStyle="1" w:styleId="WW8Num7z0">
    <w:name w:val="WW8Num7z0"/>
    <w:rsid w:val="004B29C2"/>
    <w:rPr>
      <w:rFonts w:ascii="OpenSymbol" w:hAnsi="OpenSymbol" w:cs="OpenSymbol"/>
    </w:rPr>
  </w:style>
  <w:style w:type="character" w:customStyle="1" w:styleId="WW8Num8z0">
    <w:name w:val="WW8Num8z0"/>
    <w:rsid w:val="004B29C2"/>
    <w:rPr>
      <w:rFonts w:ascii="OpenSymbol" w:hAnsi="OpenSymbol" w:cs="OpenSymbol"/>
    </w:rPr>
  </w:style>
  <w:style w:type="character" w:customStyle="1" w:styleId="WW8Num9z0">
    <w:name w:val="WW8Num9z0"/>
    <w:rsid w:val="004B29C2"/>
    <w:rPr>
      <w:rFonts w:cs="Times New Roman"/>
    </w:rPr>
  </w:style>
  <w:style w:type="character" w:customStyle="1" w:styleId="WW8Num10z0">
    <w:name w:val="WW8Num10z0"/>
    <w:rsid w:val="004B29C2"/>
    <w:rPr>
      <w:rFonts w:cs="Times New Roman"/>
    </w:rPr>
  </w:style>
  <w:style w:type="character" w:customStyle="1" w:styleId="12">
    <w:name w:val="Основной шрифт абзаца1"/>
    <w:rsid w:val="004B29C2"/>
  </w:style>
  <w:style w:type="character" w:customStyle="1" w:styleId="ListLabel2">
    <w:name w:val="ListLabel 2"/>
    <w:rsid w:val="004B29C2"/>
    <w:rPr>
      <w:rFonts w:cs="font290"/>
    </w:rPr>
  </w:style>
  <w:style w:type="character" w:customStyle="1" w:styleId="ListLabel1">
    <w:name w:val="ListLabel 1"/>
    <w:rsid w:val="004B29C2"/>
    <w:rPr>
      <w:rFonts w:cs="Times New Roman"/>
    </w:rPr>
  </w:style>
  <w:style w:type="character" w:styleId="a4">
    <w:name w:val="Hyperlink"/>
    <w:rsid w:val="004B29C2"/>
    <w:rPr>
      <w:color w:val="000080"/>
      <w:u w:val="single"/>
    </w:rPr>
  </w:style>
  <w:style w:type="character" w:styleId="a5">
    <w:name w:val="Strong"/>
    <w:qFormat/>
    <w:rsid w:val="004B29C2"/>
    <w:rPr>
      <w:b/>
      <w:bCs/>
    </w:rPr>
  </w:style>
  <w:style w:type="paragraph" w:customStyle="1" w:styleId="11">
    <w:name w:val="Заголовок1"/>
    <w:basedOn w:val="a"/>
    <w:next w:val="a0"/>
    <w:rsid w:val="004B29C2"/>
    <w:pPr>
      <w:keepNext/>
      <w:spacing w:before="240" w:after="120"/>
    </w:pPr>
    <w:rPr>
      <w:rFonts w:ascii="Arial" w:eastAsia="Lucida Sans Unicode" w:hAnsi="Arial" w:cs="Mangal"/>
      <w:sz w:val="28"/>
      <w:szCs w:val="28"/>
    </w:rPr>
  </w:style>
  <w:style w:type="paragraph" w:styleId="a0">
    <w:name w:val="Body Text"/>
    <w:aliases w:val="Основной текст1,Основной текст Знак Знак,bt,bt Знак"/>
    <w:basedOn w:val="a"/>
    <w:link w:val="a6"/>
    <w:rsid w:val="004B29C2"/>
    <w:pPr>
      <w:spacing w:after="120"/>
    </w:pPr>
  </w:style>
  <w:style w:type="paragraph" w:styleId="a7">
    <w:name w:val="List"/>
    <w:basedOn w:val="a0"/>
    <w:rsid w:val="004B29C2"/>
    <w:rPr>
      <w:rFonts w:cs="Mangal"/>
    </w:rPr>
  </w:style>
  <w:style w:type="paragraph" w:customStyle="1" w:styleId="13">
    <w:name w:val="Название1"/>
    <w:basedOn w:val="a"/>
    <w:rsid w:val="004B29C2"/>
    <w:pPr>
      <w:suppressLineNumbers/>
      <w:spacing w:before="120" w:after="120"/>
    </w:pPr>
    <w:rPr>
      <w:rFonts w:cs="Mangal"/>
      <w:i/>
      <w:iCs/>
    </w:rPr>
  </w:style>
  <w:style w:type="paragraph" w:customStyle="1" w:styleId="14">
    <w:name w:val="Указатель1"/>
    <w:basedOn w:val="a"/>
    <w:rsid w:val="004B29C2"/>
    <w:pPr>
      <w:suppressLineNumbers/>
    </w:pPr>
    <w:rPr>
      <w:rFonts w:cs="Mangal"/>
    </w:rPr>
  </w:style>
  <w:style w:type="paragraph" w:styleId="a8">
    <w:name w:val="Balloon Text"/>
    <w:basedOn w:val="a"/>
    <w:link w:val="a9"/>
    <w:rsid w:val="004B29C2"/>
    <w:rPr>
      <w:rFonts w:ascii="Tahoma" w:hAnsi="Tahoma"/>
      <w:sz w:val="16"/>
      <w:szCs w:val="16"/>
    </w:rPr>
  </w:style>
  <w:style w:type="paragraph" w:customStyle="1" w:styleId="aa">
    <w:name w:val="Содержимое таблицы"/>
    <w:basedOn w:val="a"/>
    <w:rsid w:val="004B29C2"/>
    <w:pPr>
      <w:suppressLineNumbers/>
    </w:pPr>
  </w:style>
  <w:style w:type="paragraph" w:customStyle="1" w:styleId="ab">
    <w:name w:val="Заголовок таблицы"/>
    <w:basedOn w:val="aa"/>
    <w:rsid w:val="004B29C2"/>
    <w:pPr>
      <w:jc w:val="center"/>
    </w:pPr>
    <w:rPr>
      <w:b/>
      <w:bCs/>
    </w:rPr>
  </w:style>
  <w:style w:type="paragraph" w:styleId="ac">
    <w:name w:val="List Paragraph"/>
    <w:basedOn w:val="a"/>
    <w:uiPriority w:val="34"/>
    <w:qFormat/>
    <w:rsid w:val="004B29C2"/>
    <w:pPr>
      <w:ind w:left="720"/>
    </w:pPr>
  </w:style>
  <w:style w:type="paragraph" w:styleId="ad">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rsid w:val="004B29C2"/>
    <w:pPr>
      <w:spacing w:before="280" w:after="280"/>
    </w:pPr>
    <w:rPr>
      <w:rFonts w:ascii="Verdana" w:eastAsia="Arial Unicode MS" w:hAnsi="Verdana" w:cs="Arial Unicode MS"/>
      <w:color w:val="000000"/>
      <w:sz w:val="18"/>
      <w:szCs w:val="18"/>
    </w:rPr>
  </w:style>
  <w:style w:type="paragraph" w:customStyle="1" w:styleId="ConsPlusNormal">
    <w:name w:val="ConsPlusNormal"/>
    <w:rsid w:val="004B29C2"/>
    <w:pPr>
      <w:suppressAutoHyphens/>
      <w:autoSpaceDE w:val="0"/>
      <w:ind w:firstLine="720"/>
    </w:pPr>
    <w:rPr>
      <w:rFonts w:ascii="Arial" w:hAnsi="Arial" w:cs="Arial"/>
      <w:lang w:eastAsia="ar-SA"/>
    </w:rPr>
  </w:style>
  <w:style w:type="paragraph" w:customStyle="1" w:styleId="ConsPlusNonformat">
    <w:name w:val="ConsPlusNonformat"/>
    <w:rsid w:val="004B29C2"/>
    <w:pPr>
      <w:widowControl w:val="0"/>
      <w:suppressAutoHyphens/>
      <w:autoSpaceDE w:val="0"/>
    </w:pPr>
    <w:rPr>
      <w:rFonts w:ascii="Courier New" w:hAnsi="Courier New" w:cs="Courier New"/>
      <w:lang w:eastAsia="ar-SA"/>
    </w:rPr>
  </w:style>
  <w:style w:type="paragraph" w:customStyle="1" w:styleId="15">
    <w:name w:val="Обычный (веб)1"/>
    <w:basedOn w:val="a"/>
    <w:rsid w:val="004B29C2"/>
    <w:pPr>
      <w:spacing w:before="28" w:after="28" w:line="100" w:lineRule="atLeast"/>
    </w:pPr>
    <w:rPr>
      <w:kern w:val="1"/>
    </w:rPr>
  </w:style>
  <w:style w:type="paragraph" w:customStyle="1" w:styleId="110">
    <w:name w:val="Обычный (веб)11"/>
    <w:basedOn w:val="a"/>
    <w:rsid w:val="004B29C2"/>
    <w:pPr>
      <w:spacing w:before="28" w:after="28" w:line="100" w:lineRule="atLeast"/>
    </w:pPr>
    <w:rPr>
      <w:kern w:val="1"/>
    </w:rPr>
  </w:style>
  <w:style w:type="paragraph" w:customStyle="1" w:styleId="16">
    <w:name w:val="Абзац списка1"/>
    <w:basedOn w:val="a"/>
    <w:rsid w:val="004B29C2"/>
    <w:pPr>
      <w:ind w:left="720"/>
    </w:pPr>
  </w:style>
  <w:style w:type="character" w:customStyle="1" w:styleId="a6">
    <w:name w:val="Основной текст Знак"/>
    <w:aliases w:val="Основной текст1 Знак,Основной текст Знак Знак Знак,bt Знак1,bt Знак Знак"/>
    <w:link w:val="a0"/>
    <w:rsid w:val="00F66D7B"/>
    <w:rPr>
      <w:sz w:val="24"/>
      <w:szCs w:val="24"/>
      <w:lang w:eastAsia="ar-SA"/>
    </w:rPr>
  </w:style>
  <w:style w:type="paragraph" w:styleId="ae">
    <w:name w:val="Body Text Indent"/>
    <w:basedOn w:val="a"/>
    <w:link w:val="af"/>
    <w:rsid w:val="00471D0C"/>
    <w:pPr>
      <w:spacing w:after="120"/>
      <w:ind w:left="283"/>
    </w:pPr>
  </w:style>
  <w:style w:type="character" w:customStyle="1" w:styleId="af">
    <w:name w:val="Основной текст с отступом Знак"/>
    <w:link w:val="ae"/>
    <w:rsid w:val="00471D0C"/>
    <w:rPr>
      <w:sz w:val="24"/>
      <w:szCs w:val="24"/>
      <w:lang w:eastAsia="ar-SA"/>
    </w:rPr>
  </w:style>
  <w:style w:type="character" w:styleId="af0">
    <w:name w:val="line number"/>
    <w:basedOn w:val="a1"/>
    <w:rsid w:val="00922C4F"/>
  </w:style>
  <w:style w:type="table" w:styleId="af1">
    <w:name w:val="Table Grid"/>
    <w:basedOn w:val="a2"/>
    <w:rsid w:val="00DD39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link w:val="1"/>
    <w:rsid w:val="00EB4A24"/>
    <w:rPr>
      <w:rFonts w:ascii="Cambria" w:eastAsia="Times New Roman" w:hAnsi="Cambria" w:cs="Times New Roman"/>
      <w:b/>
      <w:bCs/>
      <w:kern w:val="32"/>
      <w:sz w:val="32"/>
      <w:szCs w:val="32"/>
      <w:lang w:eastAsia="ar-SA"/>
    </w:rPr>
  </w:style>
  <w:style w:type="character" w:customStyle="1" w:styleId="40">
    <w:name w:val="Заголовок 4 Знак"/>
    <w:link w:val="4"/>
    <w:rsid w:val="00EB4A24"/>
    <w:rPr>
      <w:rFonts w:ascii="Trebuchet MS" w:hAnsi="Trebuchet MS"/>
      <w:color w:val="D92612"/>
      <w:spacing w:val="5"/>
      <w:sz w:val="36"/>
      <w:szCs w:val="36"/>
    </w:rPr>
  </w:style>
  <w:style w:type="character" w:customStyle="1" w:styleId="50">
    <w:name w:val="Заголовок 5 Знак"/>
    <w:link w:val="5"/>
    <w:rsid w:val="00EB4A24"/>
    <w:rPr>
      <w:rFonts w:ascii="Trebuchet MS" w:hAnsi="Trebuchet MS"/>
      <w:b/>
      <w:bCs/>
      <w:color w:val="D92612"/>
      <w:spacing w:val="5"/>
      <w:sz w:val="29"/>
      <w:szCs w:val="29"/>
    </w:rPr>
  </w:style>
  <w:style w:type="character" w:customStyle="1" w:styleId="60">
    <w:name w:val="Заголовок 6 Знак"/>
    <w:link w:val="6"/>
    <w:rsid w:val="00EB4A24"/>
    <w:rPr>
      <w:rFonts w:ascii="Trebuchet MS" w:hAnsi="Trebuchet MS"/>
      <w:b/>
      <w:bCs/>
      <w:color w:val="D92612"/>
      <w:spacing w:val="5"/>
      <w:sz w:val="24"/>
      <w:szCs w:val="24"/>
    </w:rPr>
  </w:style>
  <w:style w:type="character" w:customStyle="1" w:styleId="70">
    <w:name w:val="Заголовок 7 Знак"/>
    <w:link w:val="7"/>
    <w:rsid w:val="00EB4A24"/>
    <w:rPr>
      <w:rFonts w:eastAsia="Calibri"/>
      <w:sz w:val="24"/>
      <w:szCs w:val="24"/>
      <w:lang w:eastAsia="en-US"/>
    </w:rPr>
  </w:style>
  <w:style w:type="character" w:customStyle="1" w:styleId="20">
    <w:name w:val="Заголовок 2 Знак"/>
    <w:link w:val="2"/>
    <w:rsid w:val="00EB4A24"/>
    <w:rPr>
      <w:rFonts w:eastAsia="Lucida Sans Unicode" w:cs="Mangal"/>
      <w:b/>
      <w:bCs/>
      <w:sz w:val="36"/>
      <w:szCs w:val="36"/>
      <w:lang w:eastAsia="ar-SA"/>
    </w:rPr>
  </w:style>
  <w:style w:type="character" w:customStyle="1" w:styleId="30">
    <w:name w:val="Заголовок 3 Знак"/>
    <w:link w:val="3"/>
    <w:rsid w:val="00EB4A24"/>
    <w:rPr>
      <w:rFonts w:ascii="Arial" w:hAnsi="Arial" w:cs="Arial"/>
      <w:b/>
      <w:bCs/>
      <w:sz w:val="26"/>
      <w:szCs w:val="26"/>
      <w:lang w:eastAsia="ar-SA"/>
    </w:rPr>
  </w:style>
  <w:style w:type="paragraph" w:customStyle="1" w:styleId="ConsPlusTitle">
    <w:name w:val="ConsPlusTitle"/>
    <w:rsid w:val="00EB4A24"/>
    <w:pPr>
      <w:widowControl w:val="0"/>
      <w:autoSpaceDE w:val="0"/>
      <w:autoSpaceDN w:val="0"/>
      <w:adjustRightInd w:val="0"/>
    </w:pPr>
    <w:rPr>
      <w:rFonts w:ascii="Calibri" w:hAnsi="Calibri" w:cs="Calibri"/>
      <w:b/>
      <w:bCs/>
      <w:sz w:val="22"/>
      <w:szCs w:val="22"/>
    </w:rPr>
  </w:style>
  <w:style w:type="paragraph" w:customStyle="1" w:styleId="FR1">
    <w:name w:val="FR1"/>
    <w:rsid w:val="00EB4A24"/>
    <w:pPr>
      <w:widowControl w:val="0"/>
      <w:spacing w:before="280"/>
      <w:ind w:left="40"/>
      <w:jc w:val="center"/>
    </w:pPr>
    <w:rPr>
      <w:rFonts w:ascii="Arial" w:hAnsi="Arial"/>
      <w:snapToGrid w:val="0"/>
      <w:sz w:val="44"/>
    </w:rPr>
  </w:style>
  <w:style w:type="paragraph" w:customStyle="1" w:styleId="FR2">
    <w:name w:val="FR2"/>
    <w:rsid w:val="00EB4A24"/>
    <w:pPr>
      <w:widowControl w:val="0"/>
      <w:jc w:val="both"/>
    </w:pPr>
    <w:rPr>
      <w:b/>
      <w:i/>
      <w:snapToGrid w:val="0"/>
      <w:sz w:val="12"/>
    </w:rPr>
  </w:style>
  <w:style w:type="character" w:customStyle="1" w:styleId="a9">
    <w:name w:val="Текст выноски Знак"/>
    <w:link w:val="a8"/>
    <w:rsid w:val="00EB4A24"/>
    <w:rPr>
      <w:rFonts w:ascii="Tahoma" w:hAnsi="Tahoma" w:cs="Tahoma"/>
      <w:sz w:val="16"/>
      <w:szCs w:val="16"/>
      <w:lang w:eastAsia="ar-SA"/>
    </w:rPr>
  </w:style>
  <w:style w:type="paragraph" w:styleId="af2">
    <w:name w:val="No Spacing"/>
    <w:qFormat/>
    <w:rsid w:val="00EB4A24"/>
    <w:rPr>
      <w:rFonts w:ascii="Calibri" w:eastAsia="Calibri" w:hAnsi="Calibri"/>
      <w:sz w:val="22"/>
      <w:szCs w:val="22"/>
      <w:lang w:eastAsia="en-US"/>
    </w:rPr>
  </w:style>
  <w:style w:type="character" w:styleId="HTML">
    <w:name w:val="HTML Code"/>
    <w:unhideWhenUsed/>
    <w:rsid w:val="00EB4A24"/>
    <w:rPr>
      <w:rFonts w:ascii="Lucida Console" w:eastAsia="Times New Roman" w:hAnsi="Lucida Console" w:cs="Courier New" w:hint="default"/>
      <w:sz w:val="24"/>
      <w:szCs w:val="24"/>
      <w:bdr w:val="single" w:sz="6" w:space="15" w:color="CCCCCC" w:frame="1"/>
      <w:shd w:val="clear" w:color="auto" w:fill="F9F9F9"/>
    </w:rPr>
  </w:style>
  <w:style w:type="character" w:styleId="af3">
    <w:name w:val="Emphasis"/>
    <w:qFormat/>
    <w:rsid w:val="00EB4A24"/>
    <w:rPr>
      <w:i/>
      <w:iCs/>
      <w:shd w:val="clear" w:color="auto" w:fill="FFFFCC"/>
    </w:rPr>
  </w:style>
  <w:style w:type="paragraph" w:styleId="HTML0">
    <w:name w:val="HTML Preformatted"/>
    <w:basedOn w:val="a"/>
    <w:link w:val="HTML1"/>
    <w:unhideWhenUsed/>
    <w:rsid w:val="00EB4A24"/>
    <w:pPr>
      <w:pBdr>
        <w:top w:val="single" w:sz="6" w:space="15" w:color="CCCCCC"/>
        <w:left w:val="single" w:sz="48" w:space="15" w:color="CCCCCC"/>
        <w:bottom w:val="single" w:sz="6" w:space="15" w:color="CCCCCC"/>
        <w:right w:val="single" w:sz="6" w:space="15" w:color="CCCCCC"/>
      </w:pBdr>
      <w:shd w:val="clear" w:color="auto" w:fill="F9F9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before="120" w:after="360"/>
    </w:pPr>
    <w:rPr>
      <w:rFonts w:ascii="Lucida Console" w:hAnsi="Lucida Console"/>
    </w:rPr>
  </w:style>
  <w:style w:type="character" w:customStyle="1" w:styleId="HTML1">
    <w:name w:val="Стандартный HTML Знак"/>
    <w:link w:val="HTML0"/>
    <w:rsid w:val="00EB4A24"/>
    <w:rPr>
      <w:rFonts w:ascii="Lucida Console" w:hAnsi="Lucida Console"/>
      <w:sz w:val="24"/>
      <w:szCs w:val="24"/>
      <w:shd w:val="clear" w:color="auto" w:fill="F9F9F9"/>
    </w:rPr>
  </w:style>
  <w:style w:type="paragraph" w:customStyle="1" w:styleId="textcaption">
    <w:name w:val="textcaption"/>
    <w:basedOn w:val="a"/>
    <w:rsid w:val="00EB4A24"/>
    <w:pPr>
      <w:suppressAutoHyphens w:val="0"/>
      <w:spacing w:after="240"/>
      <w:jc w:val="center"/>
    </w:pPr>
    <w:rPr>
      <w:i/>
      <w:iCs/>
      <w:color w:val="999999"/>
      <w:sz w:val="22"/>
      <w:szCs w:val="22"/>
      <w:lang w:eastAsia="ru-RU"/>
    </w:rPr>
  </w:style>
  <w:style w:type="paragraph" w:customStyle="1" w:styleId="buttonheading">
    <w:name w:val="buttonheading"/>
    <w:basedOn w:val="a"/>
    <w:rsid w:val="00EB4A24"/>
    <w:pPr>
      <w:suppressAutoHyphens w:val="0"/>
      <w:spacing w:before="45"/>
    </w:pPr>
    <w:rPr>
      <w:color w:val="000000"/>
      <w:lang w:eastAsia="ru-RU"/>
    </w:rPr>
  </w:style>
  <w:style w:type="paragraph" w:customStyle="1" w:styleId="noticebottom">
    <w:name w:val="noticebottom"/>
    <w:basedOn w:val="a"/>
    <w:rsid w:val="00EB4A24"/>
    <w:pPr>
      <w:pBdr>
        <w:top w:val="single" w:sz="6" w:space="0" w:color="E6E6E6"/>
        <w:bottom w:val="single" w:sz="6" w:space="0" w:color="E6E6E6"/>
      </w:pBdr>
      <w:suppressAutoHyphens w:val="0"/>
      <w:spacing w:after="225" w:line="450" w:lineRule="atLeast"/>
      <w:jc w:val="center"/>
    </w:pPr>
    <w:rPr>
      <w:color w:val="000000"/>
      <w:lang w:eastAsia="ru-RU"/>
    </w:rPr>
  </w:style>
  <w:style w:type="paragraph" w:customStyle="1" w:styleId="readmore">
    <w:name w:val="readmore"/>
    <w:basedOn w:val="a"/>
    <w:rsid w:val="00EB4A24"/>
    <w:pPr>
      <w:suppressAutoHyphens w:val="0"/>
      <w:ind w:left="15"/>
    </w:pPr>
    <w:rPr>
      <w:color w:val="000000"/>
      <w:lang w:eastAsia="ru-RU"/>
    </w:rPr>
  </w:style>
  <w:style w:type="paragraph" w:customStyle="1" w:styleId="counter">
    <w:name w:val="counter"/>
    <w:basedOn w:val="a"/>
    <w:rsid w:val="00EB4A24"/>
    <w:pPr>
      <w:suppressAutoHyphens w:val="0"/>
      <w:spacing w:after="240"/>
      <w:jc w:val="right"/>
    </w:pPr>
    <w:rPr>
      <w:color w:val="000000"/>
      <w:lang w:eastAsia="ru-RU"/>
    </w:rPr>
  </w:style>
  <w:style w:type="paragraph" w:customStyle="1" w:styleId="polltitle">
    <w:name w:val="polltitle"/>
    <w:basedOn w:val="a"/>
    <w:rsid w:val="00EB4A24"/>
    <w:pPr>
      <w:suppressAutoHyphens w:val="0"/>
      <w:spacing w:after="240"/>
    </w:pPr>
    <w:rPr>
      <w:color w:val="000000"/>
      <w:lang w:eastAsia="ru-RU"/>
    </w:rPr>
  </w:style>
  <w:style w:type="paragraph" w:customStyle="1" w:styleId="pollradio">
    <w:name w:val="pollradio"/>
    <w:basedOn w:val="a"/>
    <w:rsid w:val="00EB4A24"/>
    <w:pPr>
      <w:suppressAutoHyphens w:val="0"/>
      <w:spacing w:after="240"/>
    </w:pPr>
    <w:rPr>
      <w:color w:val="000000"/>
      <w:lang w:eastAsia="ru-RU"/>
    </w:rPr>
  </w:style>
  <w:style w:type="paragraph" w:customStyle="1" w:styleId="createdate">
    <w:name w:val="createdate"/>
    <w:basedOn w:val="a"/>
    <w:rsid w:val="00EB4A24"/>
    <w:pPr>
      <w:suppressAutoHyphens w:val="0"/>
      <w:spacing w:after="240"/>
    </w:pPr>
    <w:rPr>
      <w:color w:val="000000"/>
      <w:lang w:eastAsia="ru-RU"/>
    </w:rPr>
  </w:style>
  <w:style w:type="paragraph" w:customStyle="1" w:styleId="modifydate">
    <w:name w:val="modifydate"/>
    <w:basedOn w:val="a"/>
    <w:rsid w:val="00EB4A24"/>
    <w:pPr>
      <w:suppressAutoHyphens w:val="0"/>
      <w:spacing w:after="240"/>
    </w:pPr>
    <w:rPr>
      <w:color w:val="000000"/>
      <w:lang w:eastAsia="ru-RU"/>
    </w:rPr>
  </w:style>
  <w:style w:type="paragraph" w:customStyle="1" w:styleId="createdby">
    <w:name w:val="createdby"/>
    <w:basedOn w:val="a"/>
    <w:rsid w:val="00EB4A24"/>
    <w:pPr>
      <w:suppressAutoHyphens w:val="0"/>
      <w:spacing w:after="240"/>
    </w:pPr>
    <w:rPr>
      <w:color w:val="000000"/>
      <w:lang w:eastAsia="ru-RU"/>
    </w:rPr>
  </w:style>
  <w:style w:type="paragraph" w:customStyle="1" w:styleId="invalid">
    <w:name w:val="invalid"/>
    <w:basedOn w:val="a"/>
    <w:rsid w:val="00EB4A24"/>
    <w:pPr>
      <w:suppressAutoHyphens w:val="0"/>
      <w:spacing w:after="240"/>
    </w:pPr>
    <w:rPr>
      <w:color w:val="000000"/>
      <w:lang w:eastAsia="ru-RU"/>
    </w:rPr>
  </w:style>
  <w:style w:type="paragraph" w:customStyle="1" w:styleId="button2-left">
    <w:name w:val="button2-left"/>
    <w:basedOn w:val="a"/>
    <w:rsid w:val="00EB4A24"/>
    <w:pPr>
      <w:suppressAutoHyphens w:val="0"/>
      <w:spacing w:after="240"/>
      <w:ind w:left="75"/>
    </w:pPr>
    <w:rPr>
      <w:color w:val="000000"/>
      <w:lang w:eastAsia="ru-RU"/>
    </w:rPr>
  </w:style>
  <w:style w:type="paragraph" w:customStyle="1" w:styleId="button2-right">
    <w:name w:val="button2-right"/>
    <w:basedOn w:val="a"/>
    <w:rsid w:val="00EB4A24"/>
    <w:pPr>
      <w:suppressAutoHyphens w:val="0"/>
      <w:spacing w:after="240"/>
      <w:ind w:left="75"/>
    </w:pPr>
    <w:rPr>
      <w:color w:val="000000"/>
      <w:lang w:eastAsia="ru-RU"/>
    </w:rPr>
  </w:style>
  <w:style w:type="paragraph" w:customStyle="1" w:styleId="system-unpublished">
    <w:name w:val="system-unpublished"/>
    <w:basedOn w:val="a"/>
    <w:rsid w:val="00EB4A24"/>
    <w:pPr>
      <w:pBdr>
        <w:top w:val="single" w:sz="24" w:space="0" w:color="C4D3DF"/>
        <w:bottom w:val="single" w:sz="24" w:space="0" w:color="C4D3DF"/>
      </w:pBdr>
      <w:shd w:val="clear" w:color="auto" w:fill="E8EDF1"/>
      <w:suppressAutoHyphens w:val="0"/>
      <w:spacing w:after="240"/>
    </w:pPr>
    <w:rPr>
      <w:color w:val="000000"/>
      <w:lang w:eastAsia="ru-RU"/>
    </w:rPr>
  </w:style>
  <w:style w:type="paragraph" w:customStyle="1" w:styleId="clearfix">
    <w:name w:val="clearfix"/>
    <w:basedOn w:val="a"/>
    <w:rsid w:val="00EB4A24"/>
    <w:pPr>
      <w:suppressAutoHyphens w:val="0"/>
      <w:spacing w:after="240"/>
    </w:pPr>
    <w:rPr>
      <w:color w:val="000000"/>
      <w:lang w:eastAsia="ru-RU"/>
    </w:rPr>
  </w:style>
  <w:style w:type="paragraph" w:customStyle="1" w:styleId="pagination">
    <w:name w:val="pagination`"/>
    <w:basedOn w:val="a"/>
    <w:rsid w:val="00EB4A24"/>
    <w:pPr>
      <w:suppressAutoHyphens w:val="0"/>
    </w:pPr>
    <w:rPr>
      <w:color w:val="000000"/>
      <w:lang w:eastAsia="ru-RU"/>
    </w:rPr>
  </w:style>
  <w:style w:type="paragraph" w:customStyle="1" w:styleId="reflectimg">
    <w:name w:val="reflectimg"/>
    <w:basedOn w:val="a"/>
    <w:rsid w:val="00EB4A24"/>
    <w:pPr>
      <w:suppressAutoHyphens w:val="0"/>
      <w:spacing w:before="300" w:after="300"/>
      <w:ind w:left="300" w:right="300"/>
    </w:pPr>
    <w:rPr>
      <w:color w:val="000000"/>
      <w:lang w:eastAsia="ru-RU"/>
    </w:rPr>
  </w:style>
  <w:style w:type="paragraph" w:customStyle="1" w:styleId="small">
    <w:name w:val="small"/>
    <w:basedOn w:val="a"/>
    <w:rsid w:val="00EB4A24"/>
    <w:pPr>
      <w:suppressAutoHyphens w:val="0"/>
      <w:spacing w:after="240"/>
    </w:pPr>
    <w:rPr>
      <w:color w:val="999999"/>
      <w:sz w:val="22"/>
      <w:szCs w:val="22"/>
      <w:lang w:eastAsia="ru-RU"/>
    </w:rPr>
  </w:style>
  <w:style w:type="paragraph" w:customStyle="1" w:styleId="large">
    <w:name w:val="large"/>
    <w:basedOn w:val="a"/>
    <w:rsid w:val="00EB4A24"/>
    <w:pPr>
      <w:suppressAutoHyphens w:val="0"/>
      <w:spacing w:after="240"/>
    </w:pPr>
    <w:rPr>
      <w:color w:val="000000"/>
      <w:sz w:val="29"/>
      <w:szCs w:val="29"/>
      <w:lang w:eastAsia="ru-RU"/>
    </w:rPr>
  </w:style>
  <w:style w:type="paragraph" w:customStyle="1" w:styleId="highlight">
    <w:name w:val="highlight"/>
    <w:basedOn w:val="a"/>
    <w:rsid w:val="00EB4A24"/>
    <w:pPr>
      <w:shd w:val="clear" w:color="auto" w:fill="F8ECD3"/>
      <w:suppressAutoHyphens w:val="0"/>
      <w:spacing w:after="240"/>
    </w:pPr>
    <w:rPr>
      <w:color w:val="000000"/>
      <w:lang w:eastAsia="ru-RU"/>
    </w:rPr>
  </w:style>
  <w:style w:type="paragraph" w:customStyle="1" w:styleId="line-through">
    <w:name w:val="line-through"/>
    <w:basedOn w:val="a"/>
    <w:rsid w:val="00EB4A24"/>
    <w:pPr>
      <w:suppressAutoHyphens w:val="0"/>
      <w:spacing w:after="240"/>
    </w:pPr>
    <w:rPr>
      <w:strike/>
      <w:color w:val="888888"/>
      <w:lang w:eastAsia="ru-RU"/>
    </w:rPr>
  </w:style>
  <w:style w:type="paragraph" w:customStyle="1" w:styleId="dropcap">
    <w:name w:val="dropcap"/>
    <w:basedOn w:val="a"/>
    <w:rsid w:val="00EB4A24"/>
    <w:pPr>
      <w:suppressAutoHyphens w:val="0"/>
      <w:spacing w:after="240" w:line="180" w:lineRule="auto"/>
    </w:pPr>
    <w:rPr>
      <w:rFonts w:ascii="Trebuchet MS" w:hAnsi="Trebuchet MS"/>
      <w:color w:val="000000"/>
      <w:sz w:val="134"/>
      <w:szCs w:val="134"/>
      <w:lang w:eastAsia="ru-RU"/>
    </w:rPr>
  </w:style>
  <w:style w:type="paragraph" w:customStyle="1" w:styleId="inputbox">
    <w:name w:val="inputbox"/>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success">
    <w:name w:val="success"/>
    <w:basedOn w:val="a"/>
    <w:rsid w:val="00EB4A24"/>
    <w:pPr>
      <w:pBdr>
        <w:top w:val="single" w:sz="6" w:space="0" w:color="C6D880"/>
        <w:left w:val="single" w:sz="6" w:space="0" w:color="C6D880"/>
        <w:bottom w:val="single" w:sz="6" w:space="0" w:color="C6D880"/>
        <w:right w:val="single" w:sz="6" w:space="0" w:color="C6D880"/>
      </w:pBdr>
      <w:suppressAutoHyphens w:val="0"/>
      <w:spacing w:after="360"/>
    </w:pPr>
    <w:rPr>
      <w:color w:val="264409"/>
      <w:lang w:eastAsia="ru-RU"/>
    </w:rPr>
  </w:style>
  <w:style w:type="paragraph" w:customStyle="1" w:styleId="notice">
    <w:name w:val="notice"/>
    <w:basedOn w:val="a"/>
    <w:rsid w:val="00EB4A24"/>
    <w:pPr>
      <w:pBdr>
        <w:top w:val="single" w:sz="6" w:space="0" w:color="FFD324"/>
        <w:left w:val="single" w:sz="6" w:space="0" w:color="FFD324"/>
        <w:bottom w:val="single" w:sz="6" w:space="0" w:color="FFD324"/>
        <w:right w:val="single" w:sz="6" w:space="0" w:color="FFD324"/>
      </w:pBdr>
      <w:suppressAutoHyphens w:val="0"/>
      <w:spacing w:after="360"/>
    </w:pPr>
    <w:rPr>
      <w:color w:val="514721"/>
      <w:lang w:eastAsia="ru-RU"/>
    </w:rPr>
  </w:style>
  <w:style w:type="paragraph" w:customStyle="1" w:styleId="error">
    <w:name w:val="error"/>
    <w:basedOn w:val="a"/>
    <w:rsid w:val="00EB4A24"/>
    <w:pPr>
      <w:pBdr>
        <w:top w:val="single" w:sz="6" w:space="0" w:color="FBC2C4"/>
        <w:left w:val="single" w:sz="6" w:space="0" w:color="FBC2C4"/>
        <w:bottom w:val="single" w:sz="6" w:space="0" w:color="FBC2C4"/>
        <w:right w:val="single" w:sz="6" w:space="0" w:color="FBC2C4"/>
      </w:pBdr>
      <w:suppressAutoHyphens w:val="0"/>
      <w:spacing w:after="360"/>
    </w:pPr>
    <w:rPr>
      <w:color w:val="8A1F11"/>
      <w:lang w:eastAsia="ru-RU"/>
    </w:rPr>
  </w:style>
  <w:style w:type="paragraph" w:customStyle="1" w:styleId="buttonarea">
    <w:name w:val="buttonarea"/>
    <w:basedOn w:val="a"/>
    <w:rsid w:val="00EB4A24"/>
    <w:pPr>
      <w:pBdr>
        <w:top w:val="single" w:sz="6" w:space="11" w:color="E6E6E6"/>
        <w:left w:val="single" w:sz="6" w:space="11" w:color="E6E6E6"/>
        <w:bottom w:val="single" w:sz="6" w:space="11" w:color="E6E6E6"/>
        <w:right w:val="single" w:sz="6" w:space="11" w:color="E6E6E6"/>
      </w:pBdr>
      <w:suppressAutoHyphens w:val="0"/>
      <w:spacing w:after="480"/>
      <w:ind w:left="48"/>
    </w:pPr>
    <w:rPr>
      <w:color w:val="000000"/>
      <w:lang w:eastAsia="ru-RU"/>
    </w:rPr>
  </w:style>
  <w:style w:type="paragraph" w:customStyle="1" w:styleId="round">
    <w:name w:val="round"/>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wrapperfull">
    <w:name w:val="wrapper_full"/>
    <w:basedOn w:val="a"/>
    <w:rsid w:val="00EB4A24"/>
    <w:pPr>
      <w:suppressAutoHyphens w:val="0"/>
    </w:pPr>
    <w:rPr>
      <w:color w:val="000000"/>
      <w:lang w:eastAsia="ru-RU"/>
    </w:rPr>
  </w:style>
  <w:style w:type="paragraph" w:customStyle="1" w:styleId="wrapper">
    <w:name w:val="wrapper"/>
    <w:basedOn w:val="a"/>
    <w:rsid w:val="00EB4A24"/>
    <w:pPr>
      <w:suppressAutoHyphens w:val="0"/>
    </w:pPr>
    <w:rPr>
      <w:color w:val="000000"/>
      <w:lang w:eastAsia="ru-RU"/>
    </w:rPr>
  </w:style>
  <w:style w:type="paragraph" w:customStyle="1" w:styleId="width16">
    <w:name w:val="width16"/>
    <w:basedOn w:val="a"/>
    <w:rsid w:val="00EB4A24"/>
    <w:pPr>
      <w:suppressAutoHyphens w:val="0"/>
      <w:spacing w:after="240"/>
    </w:pPr>
    <w:rPr>
      <w:color w:val="000000"/>
      <w:lang w:eastAsia="ru-RU"/>
    </w:rPr>
  </w:style>
  <w:style w:type="paragraph" w:customStyle="1" w:styleId="width20">
    <w:name w:val="width20"/>
    <w:basedOn w:val="a"/>
    <w:rsid w:val="00EB4A24"/>
    <w:pPr>
      <w:suppressAutoHyphens w:val="0"/>
      <w:spacing w:after="240"/>
    </w:pPr>
    <w:rPr>
      <w:color w:val="000000"/>
      <w:lang w:eastAsia="ru-RU"/>
    </w:rPr>
  </w:style>
  <w:style w:type="paragraph" w:customStyle="1" w:styleId="width25">
    <w:name w:val="width25"/>
    <w:basedOn w:val="a"/>
    <w:rsid w:val="00EB4A24"/>
    <w:pPr>
      <w:suppressAutoHyphens w:val="0"/>
      <w:spacing w:after="240"/>
    </w:pPr>
    <w:rPr>
      <w:color w:val="000000"/>
      <w:lang w:eastAsia="ru-RU"/>
    </w:rPr>
  </w:style>
  <w:style w:type="paragraph" w:customStyle="1" w:styleId="width33">
    <w:name w:val="width33"/>
    <w:basedOn w:val="a"/>
    <w:rsid w:val="00EB4A24"/>
    <w:pPr>
      <w:suppressAutoHyphens w:val="0"/>
      <w:spacing w:after="240"/>
    </w:pPr>
    <w:rPr>
      <w:color w:val="000000"/>
      <w:lang w:eastAsia="ru-RU"/>
    </w:rPr>
  </w:style>
  <w:style w:type="paragraph" w:customStyle="1" w:styleId="width50">
    <w:name w:val="width50"/>
    <w:basedOn w:val="a"/>
    <w:rsid w:val="00EB4A24"/>
    <w:pPr>
      <w:suppressAutoHyphens w:val="0"/>
      <w:spacing w:after="240"/>
    </w:pPr>
    <w:rPr>
      <w:color w:val="000000"/>
      <w:lang w:eastAsia="ru-RU"/>
    </w:rPr>
  </w:style>
  <w:style w:type="paragraph" w:customStyle="1" w:styleId="width75">
    <w:name w:val="width75"/>
    <w:basedOn w:val="a"/>
    <w:rsid w:val="00EB4A24"/>
    <w:pPr>
      <w:suppressAutoHyphens w:val="0"/>
      <w:spacing w:after="240"/>
    </w:pPr>
    <w:rPr>
      <w:color w:val="000000"/>
      <w:lang w:eastAsia="ru-RU"/>
    </w:rPr>
  </w:style>
  <w:style w:type="paragraph" w:customStyle="1" w:styleId="width100">
    <w:name w:val="width100"/>
    <w:basedOn w:val="a"/>
    <w:rsid w:val="00EB4A24"/>
    <w:pPr>
      <w:suppressAutoHyphens w:val="0"/>
      <w:spacing w:after="240"/>
    </w:pPr>
    <w:rPr>
      <w:color w:val="000000"/>
      <w:lang w:eastAsia="ru-RU"/>
    </w:rPr>
  </w:style>
  <w:style w:type="paragraph" w:customStyle="1" w:styleId="width1user">
    <w:name w:val="width1_user"/>
    <w:basedOn w:val="a"/>
    <w:rsid w:val="00EB4A24"/>
    <w:pPr>
      <w:suppressAutoHyphens w:val="0"/>
      <w:spacing w:after="240"/>
    </w:pPr>
    <w:rPr>
      <w:color w:val="000000"/>
      <w:lang w:eastAsia="ru-RU"/>
    </w:rPr>
  </w:style>
  <w:style w:type="paragraph" w:customStyle="1" w:styleId="width2user">
    <w:name w:val="width2_user"/>
    <w:basedOn w:val="a"/>
    <w:rsid w:val="00EB4A24"/>
    <w:pPr>
      <w:suppressAutoHyphens w:val="0"/>
      <w:spacing w:after="240"/>
    </w:pPr>
    <w:rPr>
      <w:color w:val="000000"/>
      <w:lang w:eastAsia="ru-RU"/>
    </w:rPr>
  </w:style>
  <w:style w:type="paragraph" w:customStyle="1" w:styleId="width3user">
    <w:name w:val="width3_user"/>
    <w:basedOn w:val="a"/>
    <w:rsid w:val="00EB4A24"/>
    <w:pPr>
      <w:suppressAutoHyphens w:val="0"/>
      <w:spacing w:after="240"/>
    </w:pPr>
    <w:rPr>
      <w:color w:val="000000"/>
      <w:lang w:eastAsia="ru-RU"/>
    </w:rPr>
  </w:style>
  <w:style w:type="paragraph" w:customStyle="1" w:styleId="width1content">
    <w:name w:val="width1_content"/>
    <w:basedOn w:val="a"/>
    <w:rsid w:val="00EB4A24"/>
    <w:pPr>
      <w:suppressAutoHyphens w:val="0"/>
      <w:spacing w:after="240"/>
    </w:pPr>
    <w:rPr>
      <w:color w:val="000000"/>
      <w:lang w:eastAsia="ru-RU"/>
    </w:rPr>
  </w:style>
  <w:style w:type="paragraph" w:customStyle="1" w:styleId="width2content">
    <w:name w:val="width2_content"/>
    <w:basedOn w:val="a"/>
    <w:rsid w:val="00EB4A24"/>
    <w:pPr>
      <w:suppressAutoHyphens w:val="0"/>
      <w:spacing w:after="240"/>
    </w:pPr>
    <w:rPr>
      <w:color w:val="000000"/>
      <w:lang w:eastAsia="ru-RU"/>
    </w:rPr>
  </w:style>
  <w:style w:type="paragraph" w:customStyle="1" w:styleId="separator">
    <w:name w:val="separator"/>
    <w:basedOn w:val="a"/>
    <w:rsid w:val="00EB4A24"/>
    <w:pPr>
      <w:suppressAutoHyphens w:val="0"/>
      <w:spacing w:after="240"/>
      <w:ind w:right="150"/>
    </w:pPr>
    <w:rPr>
      <w:color w:val="000000"/>
      <w:lang w:eastAsia="ru-RU"/>
    </w:rPr>
  </w:style>
  <w:style w:type="paragraph" w:customStyle="1" w:styleId="aligncenter">
    <w:name w:val="aligncenter"/>
    <w:basedOn w:val="a"/>
    <w:rsid w:val="00EB4A24"/>
    <w:pPr>
      <w:suppressAutoHyphens w:val="0"/>
      <w:spacing w:after="240"/>
      <w:jc w:val="center"/>
    </w:pPr>
    <w:rPr>
      <w:color w:val="000000"/>
      <w:lang w:eastAsia="ru-RU"/>
    </w:rPr>
  </w:style>
  <w:style w:type="paragraph" w:customStyle="1" w:styleId="alignright">
    <w:name w:val="alignright"/>
    <w:basedOn w:val="a"/>
    <w:rsid w:val="00EB4A24"/>
    <w:pPr>
      <w:suppressAutoHyphens w:val="0"/>
      <w:spacing w:after="240"/>
      <w:jc w:val="right"/>
    </w:pPr>
    <w:rPr>
      <w:color w:val="000000"/>
      <w:lang w:eastAsia="ru-RU"/>
    </w:rPr>
  </w:style>
  <w:style w:type="paragraph" w:customStyle="1" w:styleId="padding">
    <w:name w:val="padding"/>
    <w:basedOn w:val="a"/>
    <w:rsid w:val="00EB4A24"/>
    <w:pPr>
      <w:suppressAutoHyphens w:val="0"/>
      <w:spacing w:after="240"/>
    </w:pPr>
    <w:rPr>
      <w:color w:val="000000"/>
      <w:lang w:eastAsia="ru-RU"/>
    </w:rPr>
  </w:style>
  <w:style w:type="paragraph" w:customStyle="1" w:styleId="clear-columns">
    <w:name w:val="clear-columns"/>
    <w:basedOn w:val="a"/>
    <w:rsid w:val="00EB4A24"/>
    <w:pPr>
      <w:suppressAutoHyphens w:val="0"/>
      <w:spacing w:after="240"/>
    </w:pPr>
    <w:rPr>
      <w:color w:val="000000"/>
      <w:lang w:eastAsia="ru-RU"/>
    </w:rPr>
  </w:style>
  <w:style w:type="paragraph" w:customStyle="1" w:styleId="inside">
    <w:name w:val="inside"/>
    <w:basedOn w:val="a"/>
    <w:rsid w:val="00EB4A24"/>
    <w:pPr>
      <w:suppressAutoHyphens w:val="0"/>
      <w:spacing w:before="225"/>
    </w:pPr>
    <w:rPr>
      <w:color w:val="000000"/>
      <w:lang w:eastAsia="ru-RU"/>
    </w:rPr>
  </w:style>
  <w:style w:type="paragraph" w:customStyle="1" w:styleId="blogdescription">
    <w:name w:val="blog_description"/>
    <w:basedOn w:val="a"/>
    <w:rsid w:val="00EB4A24"/>
    <w:pPr>
      <w:suppressAutoHyphens w:val="0"/>
      <w:spacing w:after="240"/>
    </w:pPr>
    <w:rPr>
      <w:color w:val="000000"/>
      <w:lang w:eastAsia="ru-RU"/>
    </w:rPr>
  </w:style>
  <w:style w:type="paragraph" w:customStyle="1" w:styleId="blogcontent">
    <w:name w:val="blogcontent"/>
    <w:basedOn w:val="a"/>
    <w:rsid w:val="00EB4A24"/>
    <w:pPr>
      <w:suppressAutoHyphens w:val="0"/>
      <w:spacing w:after="240"/>
    </w:pPr>
    <w:rPr>
      <w:color w:val="000000"/>
      <w:lang w:eastAsia="ru-RU"/>
    </w:rPr>
  </w:style>
  <w:style w:type="paragraph" w:customStyle="1" w:styleId="articleswrap">
    <w:name w:val="articles_wrap"/>
    <w:basedOn w:val="a"/>
    <w:rsid w:val="00EB4A24"/>
    <w:pPr>
      <w:suppressAutoHyphens w:val="0"/>
      <w:spacing w:after="240"/>
    </w:pPr>
    <w:rPr>
      <w:color w:val="000000"/>
      <w:lang w:eastAsia="ru-RU"/>
    </w:rPr>
  </w:style>
  <w:style w:type="paragraph" w:customStyle="1" w:styleId="sectiontableheader">
    <w:name w:val="sectiontableheader"/>
    <w:basedOn w:val="a"/>
    <w:rsid w:val="00EB4A24"/>
    <w:pPr>
      <w:suppressAutoHyphens w:val="0"/>
      <w:spacing w:before="450" w:after="240"/>
    </w:pPr>
    <w:rPr>
      <w:color w:val="000000"/>
      <w:lang w:eastAsia="ru-RU"/>
    </w:rPr>
  </w:style>
  <w:style w:type="paragraph" w:customStyle="1" w:styleId="xtbuttons">
    <w:name w:val="xtbuttons"/>
    <w:basedOn w:val="a"/>
    <w:rsid w:val="00EB4A24"/>
    <w:pPr>
      <w:suppressAutoHyphens w:val="0"/>
      <w:spacing w:before="300"/>
    </w:pPr>
    <w:rPr>
      <w:color w:val="000000"/>
      <w:lang w:eastAsia="ru-RU"/>
    </w:rPr>
  </w:style>
  <w:style w:type="paragraph" w:customStyle="1" w:styleId="blogmore">
    <w:name w:val="blog_more"/>
    <w:basedOn w:val="a"/>
    <w:rsid w:val="00EB4A24"/>
    <w:pPr>
      <w:suppressAutoHyphens w:val="0"/>
      <w:spacing w:after="300"/>
    </w:pPr>
    <w:rPr>
      <w:color w:val="000000"/>
      <w:lang w:eastAsia="ru-RU"/>
    </w:rPr>
  </w:style>
  <w:style w:type="paragraph" w:customStyle="1" w:styleId="col-module">
    <w:name w:val="col-module"/>
    <w:basedOn w:val="a"/>
    <w:rsid w:val="00EB4A24"/>
    <w:pPr>
      <w:suppressAutoHyphens w:val="0"/>
      <w:spacing w:after="240"/>
    </w:pPr>
    <w:rPr>
      <w:color w:val="000000"/>
      <w:sz w:val="18"/>
      <w:szCs w:val="18"/>
      <w:lang w:eastAsia="ru-RU"/>
    </w:rPr>
  </w:style>
  <w:style w:type="paragraph" w:customStyle="1" w:styleId="mainpagecontent">
    <w:name w:val="main_page_content"/>
    <w:basedOn w:val="a"/>
    <w:rsid w:val="00EB4A24"/>
    <w:pPr>
      <w:shd w:val="clear" w:color="auto" w:fill="FFFFFF"/>
      <w:suppressAutoHyphens w:val="0"/>
      <w:spacing w:before="150" w:after="150"/>
      <w:ind w:left="150" w:right="150"/>
    </w:pPr>
    <w:rPr>
      <w:color w:val="000000"/>
      <w:lang w:eastAsia="ru-RU"/>
    </w:rPr>
  </w:style>
  <w:style w:type="paragraph" w:customStyle="1" w:styleId="rightblock">
    <w:name w:val="right_block"/>
    <w:basedOn w:val="a"/>
    <w:rsid w:val="00EB4A24"/>
    <w:pPr>
      <w:shd w:val="clear" w:color="auto" w:fill="FFFFFF"/>
      <w:suppressAutoHyphens w:val="0"/>
      <w:spacing w:after="150"/>
      <w:ind w:left="150" w:right="150"/>
    </w:pPr>
    <w:rPr>
      <w:color w:val="000000"/>
      <w:lang w:eastAsia="ru-RU"/>
    </w:rPr>
  </w:style>
  <w:style w:type="paragraph" w:customStyle="1" w:styleId="pmenu">
    <w:name w:val="p_menu"/>
    <w:basedOn w:val="a"/>
    <w:rsid w:val="00EB4A24"/>
    <w:pPr>
      <w:suppressAutoHyphens w:val="0"/>
      <w:spacing w:after="240" w:line="0" w:lineRule="auto"/>
    </w:pPr>
    <w:rPr>
      <w:b/>
      <w:bCs/>
      <w:caps/>
      <w:color w:val="D92612"/>
      <w:sz w:val="29"/>
      <w:szCs w:val="29"/>
      <w:lang w:eastAsia="ru-RU"/>
    </w:rPr>
  </w:style>
  <w:style w:type="paragraph" w:customStyle="1" w:styleId="pmenuzred">
    <w:name w:val="p_menu_z_red"/>
    <w:basedOn w:val="a"/>
    <w:rsid w:val="00EB4A24"/>
    <w:pPr>
      <w:suppressAutoHyphens w:val="0"/>
      <w:spacing w:after="240" w:line="0" w:lineRule="auto"/>
    </w:pPr>
    <w:rPr>
      <w:b/>
      <w:bCs/>
      <w:caps/>
      <w:color w:val="D92612"/>
      <w:sz w:val="26"/>
      <w:szCs w:val="26"/>
      <w:lang w:eastAsia="ru-RU"/>
    </w:rPr>
  </w:style>
  <w:style w:type="paragraph" w:customStyle="1" w:styleId="pmenuzblack">
    <w:name w:val="p_menu_z_black"/>
    <w:basedOn w:val="a"/>
    <w:rsid w:val="00EB4A24"/>
    <w:pPr>
      <w:suppressAutoHyphens w:val="0"/>
      <w:spacing w:after="240" w:line="0" w:lineRule="auto"/>
    </w:pPr>
    <w:rPr>
      <w:b/>
      <w:bCs/>
      <w:color w:val="000000"/>
      <w:sz w:val="26"/>
      <w:szCs w:val="26"/>
      <w:lang w:eastAsia="ru-RU"/>
    </w:rPr>
  </w:style>
  <w:style w:type="paragraph" w:customStyle="1" w:styleId="ncdatetime">
    <w:name w:val="nc_datetime"/>
    <w:basedOn w:val="a"/>
    <w:rsid w:val="00EB4A24"/>
    <w:pPr>
      <w:suppressAutoHyphens w:val="0"/>
      <w:spacing w:after="240"/>
    </w:pPr>
    <w:rPr>
      <w:color w:val="000000"/>
      <w:lang w:eastAsia="ru-RU"/>
    </w:rPr>
  </w:style>
  <w:style w:type="paragraph" w:customStyle="1" w:styleId="ncrow1">
    <w:name w:val="nc_row1"/>
    <w:basedOn w:val="a"/>
    <w:rsid w:val="00EB4A24"/>
    <w:pPr>
      <w:suppressAutoHyphens w:val="0"/>
      <w:spacing w:after="240"/>
    </w:pPr>
    <w:rPr>
      <w:color w:val="000000"/>
      <w:lang w:eastAsia="ru-RU"/>
    </w:rPr>
  </w:style>
  <w:style w:type="paragraph" w:customStyle="1" w:styleId="sl">
    <w:name w:val="sl"/>
    <w:basedOn w:val="a"/>
    <w:rsid w:val="00EB4A24"/>
    <w:pPr>
      <w:suppressAutoHyphens w:val="0"/>
    </w:pPr>
    <w:rPr>
      <w:color w:val="000000"/>
      <w:lang w:eastAsia="ru-RU"/>
    </w:rPr>
  </w:style>
  <w:style w:type="paragraph" w:customStyle="1" w:styleId="psresults">
    <w:name w:val="ps_results"/>
    <w:basedOn w:val="a"/>
    <w:rsid w:val="00EB4A24"/>
    <w:pPr>
      <w:pBdr>
        <w:top w:val="single" w:sz="6" w:space="0" w:color="CCCCCC"/>
        <w:left w:val="single" w:sz="6" w:space="0" w:color="CCCCCC"/>
        <w:bottom w:val="single" w:sz="6" w:space="0" w:color="CCCCCC"/>
        <w:right w:val="single" w:sz="6" w:space="0" w:color="CCCCCC"/>
      </w:pBdr>
      <w:shd w:val="clear" w:color="auto" w:fill="FFFFFF"/>
      <w:suppressAutoHyphens w:val="0"/>
      <w:spacing w:after="240"/>
    </w:pPr>
    <w:rPr>
      <w:color w:val="000000"/>
      <w:lang w:eastAsia="ru-RU"/>
    </w:rPr>
  </w:style>
  <w:style w:type="paragraph" w:customStyle="1" w:styleId="iceaccordioncontent1">
    <w:name w:val="iceaccordion_content_1"/>
    <w:basedOn w:val="a"/>
    <w:rsid w:val="00EB4A24"/>
    <w:pPr>
      <w:suppressAutoHyphens w:val="0"/>
      <w:spacing w:after="240"/>
    </w:pPr>
    <w:rPr>
      <w:color w:val="000000"/>
      <w:lang w:eastAsia="ru-RU"/>
    </w:rPr>
  </w:style>
  <w:style w:type="paragraph" w:customStyle="1" w:styleId="image">
    <w:name w:val="image"/>
    <w:basedOn w:val="a"/>
    <w:rsid w:val="00EB4A24"/>
    <w:pPr>
      <w:suppressAutoHyphens w:val="0"/>
      <w:spacing w:after="240"/>
    </w:pPr>
    <w:rPr>
      <w:color w:val="000000"/>
      <w:lang w:eastAsia="ru-RU"/>
    </w:rPr>
  </w:style>
  <w:style w:type="paragraph" w:customStyle="1" w:styleId="pagebreak">
    <w:name w:val="pagebreak"/>
    <w:basedOn w:val="a"/>
    <w:rsid w:val="00EB4A24"/>
    <w:pPr>
      <w:suppressAutoHyphens w:val="0"/>
      <w:spacing w:after="240"/>
    </w:pPr>
    <w:rPr>
      <w:color w:val="000000"/>
      <w:lang w:eastAsia="ru-RU"/>
    </w:rPr>
  </w:style>
  <w:style w:type="paragraph" w:customStyle="1" w:styleId="blank">
    <w:name w:val="blank"/>
    <w:basedOn w:val="a"/>
    <w:rsid w:val="00EB4A24"/>
    <w:pPr>
      <w:suppressAutoHyphens w:val="0"/>
      <w:spacing w:after="240"/>
    </w:pPr>
    <w:rPr>
      <w:color w:val="000000"/>
      <w:lang w:eastAsia="ru-RU"/>
    </w:rPr>
  </w:style>
  <w:style w:type="paragraph" w:customStyle="1" w:styleId="leading">
    <w:name w:val="leading"/>
    <w:basedOn w:val="a"/>
    <w:rsid w:val="00EB4A24"/>
    <w:pPr>
      <w:suppressAutoHyphens w:val="0"/>
      <w:spacing w:after="240"/>
    </w:pPr>
    <w:rPr>
      <w:color w:val="000000"/>
      <w:lang w:eastAsia="ru-RU"/>
    </w:rPr>
  </w:style>
  <w:style w:type="paragraph" w:customStyle="1" w:styleId="articlerow">
    <w:name w:val="article_row"/>
    <w:basedOn w:val="a"/>
    <w:rsid w:val="00EB4A24"/>
    <w:pPr>
      <w:suppressAutoHyphens w:val="0"/>
      <w:spacing w:after="240"/>
    </w:pPr>
    <w:rPr>
      <w:color w:val="000000"/>
      <w:lang w:eastAsia="ru-RU"/>
    </w:rPr>
  </w:style>
  <w:style w:type="paragraph" w:customStyle="1" w:styleId="col-moduleheaderr">
    <w:name w:val="col-module_header_r"/>
    <w:basedOn w:val="a"/>
    <w:rsid w:val="00EB4A24"/>
    <w:pPr>
      <w:suppressAutoHyphens w:val="0"/>
      <w:spacing w:after="240"/>
    </w:pPr>
    <w:rPr>
      <w:color w:val="000000"/>
      <w:lang w:eastAsia="ru-RU"/>
    </w:rPr>
  </w:style>
  <w:style w:type="paragraph" w:customStyle="1" w:styleId="col-moduleheaderl">
    <w:name w:val="col-module_header_l"/>
    <w:basedOn w:val="a"/>
    <w:rsid w:val="00EB4A24"/>
    <w:pPr>
      <w:suppressAutoHyphens w:val="0"/>
      <w:spacing w:after="240"/>
    </w:pPr>
    <w:rPr>
      <w:color w:val="000000"/>
      <w:lang w:eastAsia="ru-RU"/>
    </w:rPr>
  </w:style>
  <w:style w:type="paragraph" w:customStyle="1" w:styleId="column1">
    <w:name w:val="column1"/>
    <w:basedOn w:val="a"/>
    <w:rsid w:val="00EB4A24"/>
    <w:pPr>
      <w:suppressAutoHyphens w:val="0"/>
      <w:spacing w:after="240"/>
    </w:pPr>
    <w:rPr>
      <w:color w:val="000000"/>
      <w:lang w:eastAsia="ru-RU"/>
    </w:rPr>
  </w:style>
  <w:style w:type="paragraph" w:customStyle="1" w:styleId="cols2">
    <w:name w:val="cols2"/>
    <w:basedOn w:val="a"/>
    <w:rsid w:val="00EB4A24"/>
    <w:pPr>
      <w:suppressAutoHyphens w:val="0"/>
      <w:spacing w:after="240"/>
    </w:pPr>
    <w:rPr>
      <w:color w:val="000000"/>
      <w:lang w:eastAsia="ru-RU"/>
    </w:rPr>
  </w:style>
  <w:style w:type="paragraph" w:customStyle="1" w:styleId="cols3">
    <w:name w:val="cols3"/>
    <w:basedOn w:val="a"/>
    <w:rsid w:val="00EB4A24"/>
    <w:pPr>
      <w:suppressAutoHyphens w:val="0"/>
      <w:spacing w:after="240"/>
    </w:pPr>
    <w:rPr>
      <w:color w:val="000000"/>
      <w:lang w:eastAsia="ru-RU"/>
    </w:rPr>
  </w:style>
  <w:style w:type="paragraph" w:customStyle="1" w:styleId="articlecolumn">
    <w:name w:val="article_column"/>
    <w:basedOn w:val="a"/>
    <w:rsid w:val="00EB4A24"/>
    <w:pPr>
      <w:suppressAutoHyphens w:val="0"/>
      <w:spacing w:after="240"/>
    </w:pPr>
    <w:rPr>
      <w:color w:val="000000"/>
      <w:lang w:eastAsia="ru-RU"/>
    </w:rPr>
  </w:style>
  <w:style w:type="paragraph" w:customStyle="1" w:styleId="moduletable">
    <w:name w:val="moduletable"/>
    <w:basedOn w:val="a"/>
    <w:rsid w:val="00EB4A24"/>
    <w:pPr>
      <w:suppressAutoHyphens w:val="0"/>
      <w:spacing w:after="240"/>
    </w:pPr>
    <w:rPr>
      <w:color w:val="000000"/>
      <w:lang w:eastAsia="ru-RU"/>
    </w:rPr>
  </w:style>
  <w:style w:type="paragraph" w:customStyle="1" w:styleId="moduletabler">
    <w:name w:val="moduletable_r"/>
    <w:basedOn w:val="a"/>
    <w:rsid w:val="00EB4A24"/>
    <w:pPr>
      <w:suppressAutoHyphens w:val="0"/>
      <w:spacing w:after="240"/>
    </w:pPr>
    <w:rPr>
      <w:color w:val="000000"/>
      <w:lang w:eastAsia="ru-RU"/>
    </w:rPr>
  </w:style>
  <w:style w:type="paragraph" w:customStyle="1" w:styleId="moduletablel">
    <w:name w:val="moduletable_l"/>
    <w:basedOn w:val="a"/>
    <w:rsid w:val="00EB4A24"/>
    <w:pPr>
      <w:suppressAutoHyphens w:val="0"/>
      <w:spacing w:after="240"/>
    </w:pPr>
    <w:rPr>
      <w:color w:val="000000"/>
      <w:lang w:eastAsia="ru-RU"/>
    </w:rPr>
  </w:style>
  <w:style w:type="paragraph" w:customStyle="1" w:styleId="moduletablecontent">
    <w:name w:val="moduletable_content"/>
    <w:basedOn w:val="a"/>
    <w:rsid w:val="00EB4A24"/>
    <w:pPr>
      <w:suppressAutoHyphens w:val="0"/>
      <w:spacing w:after="240"/>
    </w:pPr>
    <w:rPr>
      <w:color w:val="000000"/>
      <w:lang w:eastAsia="ru-RU"/>
    </w:rPr>
  </w:style>
  <w:style w:type="paragraph" w:customStyle="1" w:styleId="col-modulecontent">
    <w:name w:val="col-module_content"/>
    <w:basedOn w:val="a"/>
    <w:rsid w:val="00EB4A24"/>
    <w:pPr>
      <w:suppressAutoHyphens w:val="0"/>
      <w:spacing w:after="240"/>
    </w:pPr>
    <w:rPr>
      <w:color w:val="000000"/>
      <w:lang w:eastAsia="ru-RU"/>
    </w:rPr>
  </w:style>
  <w:style w:type="paragraph" w:customStyle="1" w:styleId="col-module-style2">
    <w:name w:val="col-module-style2"/>
    <w:basedOn w:val="a"/>
    <w:rsid w:val="00EB4A24"/>
    <w:pPr>
      <w:suppressAutoHyphens w:val="0"/>
      <w:spacing w:after="240"/>
    </w:pPr>
    <w:rPr>
      <w:color w:val="000000"/>
      <w:lang w:eastAsia="ru-RU"/>
    </w:rPr>
  </w:style>
  <w:style w:type="paragraph" w:customStyle="1" w:styleId="usermodule">
    <w:name w:val="usermodule"/>
    <w:basedOn w:val="a"/>
    <w:rsid w:val="00EB4A24"/>
    <w:pPr>
      <w:suppressAutoHyphens w:val="0"/>
      <w:spacing w:after="240"/>
    </w:pPr>
    <w:rPr>
      <w:color w:val="000000"/>
      <w:lang w:eastAsia="ru-RU"/>
    </w:rPr>
  </w:style>
  <w:style w:type="paragraph" w:customStyle="1" w:styleId="searchintro">
    <w:name w:val="searchintro"/>
    <w:basedOn w:val="a"/>
    <w:rsid w:val="00EB4A24"/>
    <w:pPr>
      <w:suppressAutoHyphens w:val="0"/>
      <w:spacing w:after="240"/>
    </w:pPr>
    <w:rPr>
      <w:color w:val="000000"/>
      <w:lang w:eastAsia="ru-RU"/>
    </w:rPr>
  </w:style>
  <w:style w:type="paragraph" w:customStyle="1" w:styleId="button">
    <w:name w:val="button"/>
    <w:basedOn w:val="a"/>
    <w:rsid w:val="00EB4A24"/>
    <w:pPr>
      <w:suppressAutoHyphens w:val="0"/>
      <w:spacing w:after="240"/>
    </w:pPr>
    <w:rPr>
      <w:color w:val="000000"/>
      <w:lang w:eastAsia="ru-RU"/>
    </w:rPr>
  </w:style>
  <w:style w:type="paragraph" w:customStyle="1" w:styleId="psheader">
    <w:name w:val="ps_header"/>
    <w:basedOn w:val="a"/>
    <w:rsid w:val="00EB4A24"/>
    <w:pPr>
      <w:suppressAutoHyphens w:val="0"/>
      <w:spacing w:after="240"/>
    </w:pPr>
    <w:rPr>
      <w:color w:val="000000"/>
      <w:lang w:eastAsia="ru-RU"/>
    </w:rPr>
  </w:style>
  <w:style w:type="paragraph" w:customStyle="1" w:styleId="psrow1">
    <w:name w:val="ps_row_1"/>
    <w:basedOn w:val="a"/>
    <w:rsid w:val="00EB4A24"/>
    <w:pPr>
      <w:suppressAutoHyphens w:val="0"/>
      <w:spacing w:after="240"/>
    </w:pPr>
    <w:rPr>
      <w:color w:val="000000"/>
      <w:lang w:eastAsia="ru-RU"/>
    </w:rPr>
  </w:style>
  <w:style w:type="paragraph" w:customStyle="1" w:styleId="psrow2">
    <w:name w:val="ps_row_2"/>
    <w:basedOn w:val="a"/>
    <w:rsid w:val="00EB4A24"/>
    <w:pPr>
      <w:suppressAutoHyphens w:val="0"/>
      <w:spacing w:after="240"/>
    </w:pPr>
    <w:rPr>
      <w:color w:val="000000"/>
      <w:lang w:eastAsia="ru-RU"/>
    </w:rPr>
  </w:style>
  <w:style w:type="paragraph" w:customStyle="1" w:styleId="psrowbtm">
    <w:name w:val="ps_row_btm"/>
    <w:basedOn w:val="a"/>
    <w:rsid w:val="00EB4A24"/>
    <w:pPr>
      <w:suppressAutoHyphens w:val="0"/>
      <w:spacing w:after="240"/>
    </w:pPr>
    <w:rPr>
      <w:color w:val="000000"/>
      <w:lang w:eastAsia="ru-RU"/>
    </w:rPr>
  </w:style>
  <w:style w:type="character" w:customStyle="1" w:styleId="col-moduleheadercolor">
    <w:name w:val="col-module_header_color"/>
    <w:rsid w:val="00EB4A24"/>
    <w:rPr>
      <w:color w:val="D92612"/>
    </w:rPr>
  </w:style>
  <w:style w:type="character" w:customStyle="1" w:styleId="icons">
    <w:name w:val="icons"/>
    <w:rsid w:val="00EB4A24"/>
  </w:style>
  <w:style w:type="character" w:customStyle="1" w:styleId="small1">
    <w:name w:val="small1"/>
    <w:rsid w:val="00EB4A24"/>
    <w:rPr>
      <w:color w:val="999999"/>
      <w:sz w:val="22"/>
      <w:szCs w:val="22"/>
    </w:rPr>
  </w:style>
  <w:style w:type="character" w:customStyle="1" w:styleId="discategory">
    <w:name w:val="discategory"/>
    <w:rsid w:val="00EB4A24"/>
  </w:style>
  <w:style w:type="character" w:customStyle="1" w:styleId="sub">
    <w:name w:val="sub"/>
    <w:rsid w:val="00EB4A24"/>
  </w:style>
  <w:style w:type="character" w:customStyle="1" w:styleId="other">
    <w:name w:val="other"/>
    <w:rsid w:val="00EB4A24"/>
  </w:style>
  <w:style w:type="paragraph" w:customStyle="1" w:styleId="image1">
    <w:name w:val="image1"/>
    <w:basedOn w:val="a"/>
    <w:rsid w:val="00EB4A24"/>
    <w:pPr>
      <w:suppressAutoHyphens w:val="0"/>
      <w:spacing w:after="240"/>
    </w:pPr>
    <w:rPr>
      <w:color w:val="000000"/>
      <w:lang w:eastAsia="ru-RU"/>
    </w:rPr>
  </w:style>
  <w:style w:type="paragraph" w:customStyle="1" w:styleId="readmore1">
    <w:name w:val="readmore1"/>
    <w:basedOn w:val="a"/>
    <w:rsid w:val="00EB4A24"/>
    <w:pPr>
      <w:suppressAutoHyphens w:val="0"/>
      <w:ind w:left="15"/>
    </w:pPr>
    <w:rPr>
      <w:color w:val="000000"/>
      <w:lang w:eastAsia="ru-RU"/>
    </w:rPr>
  </w:style>
  <w:style w:type="paragraph" w:customStyle="1" w:styleId="pagebreak1">
    <w:name w:val="pagebreak1"/>
    <w:basedOn w:val="a"/>
    <w:rsid w:val="00EB4A24"/>
    <w:pPr>
      <w:suppressAutoHyphens w:val="0"/>
      <w:spacing w:after="240"/>
    </w:pPr>
    <w:rPr>
      <w:color w:val="000000"/>
      <w:lang w:eastAsia="ru-RU"/>
    </w:rPr>
  </w:style>
  <w:style w:type="paragraph" w:customStyle="1" w:styleId="blank1">
    <w:name w:val="blank1"/>
    <w:basedOn w:val="a"/>
    <w:rsid w:val="00EB4A24"/>
    <w:pPr>
      <w:suppressAutoHyphens w:val="0"/>
      <w:spacing w:after="240"/>
    </w:pPr>
    <w:rPr>
      <w:color w:val="000000"/>
      <w:lang w:eastAsia="ru-RU"/>
    </w:rPr>
  </w:style>
  <w:style w:type="paragraph" w:customStyle="1" w:styleId="column11">
    <w:name w:val="column11"/>
    <w:basedOn w:val="a"/>
    <w:rsid w:val="00EB4A24"/>
    <w:pPr>
      <w:shd w:val="clear" w:color="auto" w:fill="F0F0F0"/>
      <w:suppressAutoHyphens w:val="0"/>
      <w:spacing w:after="240"/>
    </w:pPr>
    <w:rPr>
      <w:color w:val="000000"/>
      <w:lang w:eastAsia="ru-RU"/>
    </w:rPr>
  </w:style>
  <w:style w:type="paragraph" w:customStyle="1" w:styleId="column12">
    <w:name w:val="column12"/>
    <w:basedOn w:val="a"/>
    <w:rsid w:val="00EB4A24"/>
    <w:pPr>
      <w:shd w:val="clear" w:color="auto" w:fill="F0F0F0"/>
      <w:suppressAutoHyphens w:val="0"/>
      <w:spacing w:after="240"/>
    </w:pPr>
    <w:rPr>
      <w:color w:val="000000"/>
      <w:lang w:eastAsia="ru-RU"/>
    </w:rPr>
  </w:style>
  <w:style w:type="paragraph" w:customStyle="1" w:styleId="padding1">
    <w:name w:val="padding1"/>
    <w:basedOn w:val="a"/>
    <w:rsid w:val="00EB4A24"/>
    <w:pPr>
      <w:suppressAutoHyphens w:val="0"/>
      <w:spacing w:after="240"/>
    </w:pPr>
    <w:rPr>
      <w:color w:val="000000"/>
      <w:lang w:eastAsia="ru-RU"/>
    </w:rPr>
  </w:style>
  <w:style w:type="paragraph" w:customStyle="1" w:styleId="moduletable1">
    <w:name w:val="moduletable1"/>
    <w:basedOn w:val="a"/>
    <w:rsid w:val="00EB4A24"/>
    <w:pPr>
      <w:suppressAutoHyphens w:val="0"/>
    </w:pPr>
    <w:rPr>
      <w:color w:val="000000"/>
      <w:lang w:eastAsia="ru-RU"/>
    </w:rPr>
  </w:style>
  <w:style w:type="paragraph" w:customStyle="1" w:styleId="moduletable2">
    <w:name w:val="moduletable2"/>
    <w:basedOn w:val="a"/>
    <w:rsid w:val="00EB4A24"/>
    <w:pPr>
      <w:suppressAutoHyphens w:val="0"/>
    </w:pPr>
    <w:rPr>
      <w:color w:val="000000"/>
      <w:lang w:eastAsia="ru-RU"/>
    </w:rPr>
  </w:style>
  <w:style w:type="paragraph" w:customStyle="1" w:styleId="moduletabler1">
    <w:name w:val="moduletable_r1"/>
    <w:basedOn w:val="a"/>
    <w:rsid w:val="00EB4A24"/>
    <w:pPr>
      <w:suppressAutoHyphens w:val="0"/>
    </w:pPr>
    <w:rPr>
      <w:color w:val="000000"/>
      <w:lang w:eastAsia="ru-RU"/>
    </w:rPr>
  </w:style>
  <w:style w:type="paragraph" w:customStyle="1" w:styleId="moduletabler2">
    <w:name w:val="moduletable_r2"/>
    <w:basedOn w:val="a"/>
    <w:rsid w:val="00EB4A24"/>
    <w:pPr>
      <w:suppressAutoHyphens w:val="0"/>
    </w:pPr>
    <w:rPr>
      <w:color w:val="000000"/>
      <w:lang w:eastAsia="ru-RU"/>
    </w:rPr>
  </w:style>
  <w:style w:type="paragraph" w:customStyle="1" w:styleId="moduletablel1">
    <w:name w:val="moduletable_l1"/>
    <w:basedOn w:val="a"/>
    <w:rsid w:val="00EB4A24"/>
    <w:pPr>
      <w:suppressAutoHyphens w:val="0"/>
      <w:spacing w:after="240"/>
    </w:pPr>
    <w:rPr>
      <w:color w:val="000000"/>
      <w:lang w:eastAsia="ru-RU"/>
    </w:rPr>
  </w:style>
  <w:style w:type="paragraph" w:customStyle="1" w:styleId="moduletablel2">
    <w:name w:val="moduletable_l2"/>
    <w:basedOn w:val="a"/>
    <w:rsid w:val="00EB4A24"/>
    <w:pPr>
      <w:suppressAutoHyphens w:val="0"/>
      <w:spacing w:after="240"/>
    </w:pPr>
    <w:rPr>
      <w:color w:val="000000"/>
      <w:lang w:eastAsia="ru-RU"/>
    </w:rPr>
  </w:style>
  <w:style w:type="paragraph" w:customStyle="1" w:styleId="moduletablecontent1">
    <w:name w:val="moduletable_content1"/>
    <w:basedOn w:val="a"/>
    <w:rsid w:val="00EB4A24"/>
    <w:pPr>
      <w:suppressAutoHyphens w:val="0"/>
      <w:spacing w:after="240"/>
    </w:pPr>
    <w:rPr>
      <w:color w:val="000000"/>
      <w:lang w:eastAsia="ru-RU"/>
    </w:rPr>
  </w:style>
  <w:style w:type="paragraph" w:customStyle="1" w:styleId="moduletablecontent2">
    <w:name w:val="moduletable_content2"/>
    <w:basedOn w:val="a"/>
    <w:rsid w:val="00EB4A24"/>
    <w:pPr>
      <w:suppressAutoHyphens w:val="0"/>
      <w:spacing w:after="240"/>
    </w:pPr>
    <w:rPr>
      <w:color w:val="000000"/>
      <w:lang w:eastAsia="ru-RU"/>
    </w:rPr>
  </w:style>
  <w:style w:type="paragraph" w:customStyle="1" w:styleId="moduletabler3">
    <w:name w:val="moduletable_r3"/>
    <w:basedOn w:val="a"/>
    <w:rsid w:val="00EB4A24"/>
    <w:pPr>
      <w:suppressAutoHyphens w:val="0"/>
    </w:pPr>
    <w:rPr>
      <w:color w:val="000000"/>
      <w:lang w:eastAsia="ru-RU"/>
    </w:rPr>
  </w:style>
  <w:style w:type="paragraph" w:customStyle="1" w:styleId="moduletabler4">
    <w:name w:val="moduletable_r4"/>
    <w:basedOn w:val="a"/>
    <w:rsid w:val="00EB4A24"/>
    <w:pPr>
      <w:suppressAutoHyphens w:val="0"/>
    </w:pPr>
    <w:rPr>
      <w:color w:val="000000"/>
      <w:lang w:eastAsia="ru-RU"/>
    </w:rPr>
  </w:style>
  <w:style w:type="paragraph" w:customStyle="1" w:styleId="moduletablel3">
    <w:name w:val="moduletable_l3"/>
    <w:basedOn w:val="a"/>
    <w:rsid w:val="00EB4A24"/>
    <w:pPr>
      <w:suppressAutoHyphens w:val="0"/>
      <w:spacing w:after="240"/>
    </w:pPr>
    <w:rPr>
      <w:color w:val="000000"/>
      <w:lang w:eastAsia="ru-RU"/>
    </w:rPr>
  </w:style>
  <w:style w:type="paragraph" w:customStyle="1" w:styleId="moduletablel4">
    <w:name w:val="moduletable_l4"/>
    <w:basedOn w:val="a"/>
    <w:rsid w:val="00EB4A24"/>
    <w:pPr>
      <w:suppressAutoHyphens w:val="0"/>
      <w:spacing w:after="240"/>
    </w:pPr>
    <w:rPr>
      <w:color w:val="000000"/>
      <w:lang w:eastAsia="ru-RU"/>
    </w:rPr>
  </w:style>
  <w:style w:type="paragraph" w:customStyle="1" w:styleId="moduletabler5">
    <w:name w:val="moduletable_r5"/>
    <w:basedOn w:val="a"/>
    <w:rsid w:val="00EB4A24"/>
    <w:pPr>
      <w:suppressAutoHyphens w:val="0"/>
    </w:pPr>
    <w:rPr>
      <w:color w:val="000000"/>
      <w:lang w:eastAsia="ru-RU"/>
    </w:rPr>
  </w:style>
  <w:style w:type="paragraph" w:customStyle="1" w:styleId="moduletabler6">
    <w:name w:val="moduletable_r6"/>
    <w:basedOn w:val="a"/>
    <w:rsid w:val="00EB4A24"/>
    <w:pPr>
      <w:suppressAutoHyphens w:val="0"/>
    </w:pPr>
    <w:rPr>
      <w:color w:val="000000"/>
      <w:lang w:eastAsia="ru-RU"/>
    </w:rPr>
  </w:style>
  <w:style w:type="paragraph" w:customStyle="1" w:styleId="moduletablel5">
    <w:name w:val="moduletable_l5"/>
    <w:basedOn w:val="a"/>
    <w:rsid w:val="00EB4A24"/>
    <w:pPr>
      <w:suppressAutoHyphens w:val="0"/>
      <w:spacing w:after="240"/>
    </w:pPr>
    <w:rPr>
      <w:color w:val="000000"/>
      <w:lang w:eastAsia="ru-RU"/>
    </w:rPr>
  </w:style>
  <w:style w:type="paragraph" w:customStyle="1" w:styleId="moduletablel6">
    <w:name w:val="moduletable_l6"/>
    <w:basedOn w:val="a"/>
    <w:rsid w:val="00EB4A24"/>
    <w:pPr>
      <w:suppressAutoHyphens w:val="0"/>
      <w:spacing w:after="240"/>
    </w:pPr>
    <w:rPr>
      <w:color w:val="000000"/>
      <w:lang w:eastAsia="ru-RU"/>
    </w:rPr>
  </w:style>
  <w:style w:type="character" w:customStyle="1" w:styleId="icons1">
    <w:name w:val="icons1"/>
    <w:rsid w:val="00EB4A24"/>
  </w:style>
  <w:style w:type="character" w:customStyle="1" w:styleId="icons2">
    <w:name w:val="icons2"/>
    <w:rsid w:val="00EB4A24"/>
  </w:style>
  <w:style w:type="character" w:customStyle="1" w:styleId="icons3">
    <w:name w:val="icons3"/>
    <w:rsid w:val="00EB4A24"/>
  </w:style>
  <w:style w:type="character" w:customStyle="1" w:styleId="icons4">
    <w:name w:val="icons4"/>
    <w:rsid w:val="00EB4A24"/>
  </w:style>
  <w:style w:type="character" w:customStyle="1" w:styleId="icons5">
    <w:name w:val="icons5"/>
    <w:rsid w:val="00EB4A24"/>
  </w:style>
  <w:style w:type="character" w:customStyle="1" w:styleId="icons6">
    <w:name w:val="icons6"/>
    <w:rsid w:val="00EB4A24"/>
  </w:style>
  <w:style w:type="character" w:customStyle="1" w:styleId="icons7">
    <w:name w:val="icons7"/>
    <w:rsid w:val="00EB4A24"/>
  </w:style>
  <w:style w:type="character" w:customStyle="1" w:styleId="icons8">
    <w:name w:val="icons8"/>
    <w:rsid w:val="00EB4A24"/>
  </w:style>
  <w:style w:type="character" w:customStyle="1" w:styleId="icons9">
    <w:name w:val="icons9"/>
    <w:rsid w:val="00EB4A24"/>
  </w:style>
  <w:style w:type="character" w:customStyle="1" w:styleId="icons10">
    <w:name w:val="icons10"/>
    <w:rsid w:val="00EB4A24"/>
  </w:style>
  <w:style w:type="paragraph" w:customStyle="1" w:styleId="inside1">
    <w:name w:val="inside1"/>
    <w:basedOn w:val="a"/>
    <w:rsid w:val="00EB4A24"/>
    <w:pPr>
      <w:suppressAutoHyphens w:val="0"/>
      <w:spacing w:before="225"/>
      <w:ind w:right="150"/>
    </w:pPr>
    <w:rPr>
      <w:color w:val="000000"/>
      <w:lang w:eastAsia="ru-RU"/>
    </w:rPr>
  </w:style>
  <w:style w:type="paragraph" w:customStyle="1" w:styleId="inside2">
    <w:name w:val="inside2"/>
    <w:basedOn w:val="a"/>
    <w:rsid w:val="00EB4A24"/>
    <w:pPr>
      <w:suppressAutoHyphens w:val="0"/>
      <w:spacing w:before="225"/>
      <w:ind w:left="150"/>
    </w:pPr>
    <w:rPr>
      <w:color w:val="000000"/>
      <w:lang w:eastAsia="ru-RU"/>
    </w:rPr>
  </w:style>
  <w:style w:type="paragraph" w:customStyle="1" w:styleId="col-module1">
    <w:name w:val="col-module1"/>
    <w:basedOn w:val="a"/>
    <w:rsid w:val="00EB4A24"/>
    <w:pPr>
      <w:suppressAutoHyphens w:val="0"/>
      <w:spacing w:after="225"/>
    </w:pPr>
    <w:rPr>
      <w:color w:val="000000"/>
      <w:sz w:val="18"/>
      <w:szCs w:val="18"/>
      <w:lang w:eastAsia="ru-RU"/>
    </w:rPr>
  </w:style>
  <w:style w:type="paragraph" w:customStyle="1" w:styleId="col-moduleheaderr1">
    <w:name w:val="col-module_header_r1"/>
    <w:basedOn w:val="a"/>
    <w:rsid w:val="00EB4A24"/>
    <w:pPr>
      <w:suppressAutoHyphens w:val="0"/>
    </w:pPr>
    <w:rPr>
      <w:color w:val="000000"/>
      <w:lang w:eastAsia="ru-RU"/>
    </w:rPr>
  </w:style>
  <w:style w:type="paragraph" w:customStyle="1" w:styleId="col-moduleheaderl1">
    <w:name w:val="col-module_header_l1"/>
    <w:basedOn w:val="a"/>
    <w:rsid w:val="00EB4A24"/>
    <w:pPr>
      <w:suppressAutoHyphens w:val="0"/>
      <w:spacing w:after="240"/>
    </w:pPr>
    <w:rPr>
      <w:color w:val="000000"/>
      <w:lang w:eastAsia="ru-RU"/>
    </w:rPr>
  </w:style>
  <w:style w:type="character" w:customStyle="1" w:styleId="col-moduleheadercolor1">
    <w:name w:val="col-module_header_color1"/>
    <w:rsid w:val="00EB4A24"/>
    <w:rPr>
      <w:color w:val="CCCCCC"/>
    </w:rPr>
  </w:style>
  <w:style w:type="paragraph" w:customStyle="1" w:styleId="col-modulecontent1">
    <w:name w:val="col-module_content1"/>
    <w:basedOn w:val="a"/>
    <w:rsid w:val="00EB4A24"/>
    <w:pPr>
      <w:suppressAutoHyphens w:val="0"/>
      <w:spacing w:after="240"/>
    </w:pPr>
    <w:rPr>
      <w:color w:val="000000"/>
      <w:lang w:eastAsia="ru-RU"/>
    </w:rPr>
  </w:style>
  <w:style w:type="paragraph" w:customStyle="1" w:styleId="col-moduleheaderr2">
    <w:name w:val="col-module_header_r2"/>
    <w:basedOn w:val="a"/>
    <w:rsid w:val="00EB4A24"/>
    <w:pPr>
      <w:suppressAutoHyphens w:val="0"/>
    </w:pPr>
    <w:rPr>
      <w:color w:val="000000"/>
      <w:lang w:eastAsia="ru-RU"/>
    </w:rPr>
  </w:style>
  <w:style w:type="paragraph" w:customStyle="1" w:styleId="col-moduleheaderl2">
    <w:name w:val="col-module_header_l2"/>
    <w:basedOn w:val="a"/>
    <w:rsid w:val="00EB4A24"/>
    <w:pPr>
      <w:suppressAutoHyphens w:val="0"/>
    </w:pPr>
    <w:rPr>
      <w:color w:val="000000"/>
      <w:lang w:eastAsia="ru-RU"/>
    </w:rPr>
  </w:style>
  <w:style w:type="character" w:customStyle="1" w:styleId="col-moduleheadercolor2">
    <w:name w:val="col-module_header_color2"/>
    <w:rsid w:val="00EB4A24"/>
    <w:rPr>
      <w:color w:val="888888"/>
    </w:rPr>
  </w:style>
  <w:style w:type="paragraph" w:customStyle="1" w:styleId="col-module-style21">
    <w:name w:val="col-module-style21"/>
    <w:basedOn w:val="a"/>
    <w:rsid w:val="00EB4A24"/>
    <w:pPr>
      <w:suppressAutoHyphens w:val="0"/>
      <w:spacing w:after="225"/>
    </w:pPr>
    <w:rPr>
      <w:color w:val="000000"/>
      <w:lang w:eastAsia="ru-RU"/>
    </w:rPr>
  </w:style>
  <w:style w:type="paragraph" w:customStyle="1" w:styleId="col-moduleheaderr3">
    <w:name w:val="col-module_header_r3"/>
    <w:basedOn w:val="a"/>
    <w:rsid w:val="00EB4A24"/>
    <w:pPr>
      <w:suppressAutoHyphens w:val="0"/>
    </w:pPr>
    <w:rPr>
      <w:color w:val="000000"/>
      <w:lang w:eastAsia="ru-RU"/>
    </w:rPr>
  </w:style>
  <w:style w:type="paragraph" w:customStyle="1" w:styleId="col-moduleheaderl3">
    <w:name w:val="col-module_header_l3"/>
    <w:basedOn w:val="a"/>
    <w:rsid w:val="00EB4A24"/>
    <w:pPr>
      <w:suppressAutoHyphens w:val="0"/>
    </w:pPr>
    <w:rPr>
      <w:color w:val="000000"/>
      <w:lang w:eastAsia="ru-RU"/>
    </w:rPr>
  </w:style>
  <w:style w:type="character" w:customStyle="1" w:styleId="col-moduleheadercolor3">
    <w:name w:val="col-module_header_color3"/>
    <w:rsid w:val="00EB4A24"/>
    <w:rPr>
      <w:color w:val="CCCCCC"/>
    </w:rPr>
  </w:style>
  <w:style w:type="paragraph" w:customStyle="1" w:styleId="col-modulecontent2">
    <w:name w:val="col-module_content2"/>
    <w:basedOn w:val="a"/>
    <w:rsid w:val="00EB4A24"/>
    <w:pPr>
      <w:suppressAutoHyphens w:val="0"/>
      <w:spacing w:after="240"/>
    </w:pPr>
    <w:rPr>
      <w:color w:val="D9D9D9"/>
      <w:lang w:eastAsia="ru-RU"/>
    </w:rPr>
  </w:style>
  <w:style w:type="paragraph" w:customStyle="1" w:styleId="separator1">
    <w:name w:val="separator1"/>
    <w:basedOn w:val="a"/>
    <w:rsid w:val="00EB4A24"/>
    <w:pPr>
      <w:suppressAutoHyphens w:val="0"/>
      <w:spacing w:after="240"/>
      <w:ind w:right="150"/>
    </w:pPr>
    <w:rPr>
      <w:color w:val="000000"/>
      <w:lang w:eastAsia="ru-RU"/>
    </w:rPr>
  </w:style>
  <w:style w:type="paragraph" w:customStyle="1" w:styleId="separator2">
    <w:name w:val="separator2"/>
    <w:basedOn w:val="a"/>
    <w:rsid w:val="00EB4A24"/>
    <w:pPr>
      <w:suppressAutoHyphens w:val="0"/>
      <w:spacing w:after="240"/>
      <w:ind w:right="150"/>
    </w:pPr>
    <w:rPr>
      <w:color w:val="000000"/>
      <w:lang w:eastAsia="ru-RU"/>
    </w:rPr>
  </w:style>
  <w:style w:type="paragraph" w:customStyle="1" w:styleId="usermodule1">
    <w:name w:val="usermodule1"/>
    <w:basedOn w:val="a"/>
    <w:rsid w:val="00EB4A24"/>
    <w:pPr>
      <w:suppressAutoHyphens w:val="0"/>
      <w:spacing w:after="240"/>
    </w:pPr>
    <w:rPr>
      <w:color w:val="000000"/>
      <w:lang w:eastAsia="ru-RU"/>
    </w:rPr>
  </w:style>
  <w:style w:type="paragraph" w:customStyle="1" w:styleId="moduletable3">
    <w:name w:val="moduletable3"/>
    <w:basedOn w:val="a"/>
    <w:rsid w:val="00EB4A24"/>
    <w:pPr>
      <w:suppressAutoHyphens w:val="0"/>
      <w:spacing w:before="1050" w:after="600"/>
      <w:ind w:left="135"/>
    </w:pPr>
    <w:rPr>
      <w:color w:val="000000"/>
      <w:lang w:eastAsia="ru-RU"/>
    </w:rPr>
  </w:style>
  <w:style w:type="paragraph" w:customStyle="1" w:styleId="moduletablecontent3">
    <w:name w:val="moduletable_content3"/>
    <w:basedOn w:val="a"/>
    <w:rsid w:val="00EB4A24"/>
    <w:pPr>
      <w:suppressAutoHyphens w:val="0"/>
      <w:spacing w:after="240"/>
    </w:pPr>
    <w:rPr>
      <w:color w:val="B2B2B2"/>
      <w:lang w:eastAsia="ru-RU"/>
    </w:rPr>
  </w:style>
  <w:style w:type="paragraph" w:customStyle="1" w:styleId="separator3">
    <w:name w:val="separator3"/>
    <w:basedOn w:val="a"/>
    <w:rsid w:val="00EB4A24"/>
    <w:pPr>
      <w:suppressAutoHyphens w:val="0"/>
      <w:spacing w:after="240"/>
      <w:ind w:right="75"/>
    </w:pPr>
    <w:rPr>
      <w:color w:val="000000"/>
      <w:lang w:eastAsia="ru-RU"/>
    </w:rPr>
  </w:style>
  <w:style w:type="character" w:customStyle="1" w:styleId="icons11">
    <w:name w:val="icons11"/>
    <w:rsid w:val="00EB4A24"/>
  </w:style>
  <w:style w:type="character" w:customStyle="1" w:styleId="icons12">
    <w:name w:val="icons12"/>
    <w:rsid w:val="00EB4A24"/>
  </w:style>
  <w:style w:type="character" w:customStyle="1" w:styleId="icons13">
    <w:name w:val="icons13"/>
    <w:rsid w:val="00EB4A24"/>
  </w:style>
  <w:style w:type="character" w:customStyle="1" w:styleId="icons14">
    <w:name w:val="icons14"/>
    <w:rsid w:val="00EB4A24"/>
  </w:style>
  <w:style w:type="character" w:customStyle="1" w:styleId="icons15">
    <w:name w:val="icons15"/>
    <w:rsid w:val="00EB4A24"/>
  </w:style>
  <w:style w:type="character" w:customStyle="1" w:styleId="icons16">
    <w:name w:val="icons16"/>
    <w:rsid w:val="00EB4A24"/>
  </w:style>
  <w:style w:type="character" w:customStyle="1" w:styleId="icons17">
    <w:name w:val="icons17"/>
    <w:rsid w:val="00EB4A24"/>
  </w:style>
  <w:style w:type="character" w:customStyle="1" w:styleId="icons18">
    <w:name w:val="icons18"/>
    <w:rsid w:val="00EB4A24"/>
  </w:style>
  <w:style w:type="character" w:customStyle="1" w:styleId="icons19">
    <w:name w:val="icons19"/>
    <w:rsid w:val="00EB4A24"/>
  </w:style>
  <w:style w:type="character" w:customStyle="1" w:styleId="icons20">
    <w:name w:val="icons20"/>
    <w:rsid w:val="00EB4A24"/>
  </w:style>
  <w:style w:type="paragraph" w:customStyle="1" w:styleId="createdate1">
    <w:name w:val="createdate1"/>
    <w:basedOn w:val="a"/>
    <w:rsid w:val="00EB4A24"/>
    <w:pPr>
      <w:suppressAutoHyphens w:val="0"/>
      <w:spacing w:line="405" w:lineRule="atLeast"/>
    </w:pPr>
    <w:rPr>
      <w:color w:val="999999"/>
      <w:sz w:val="29"/>
      <w:szCs w:val="29"/>
      <w:lang w:eastAsia="ru-RU"/>
    </w:rPr>
  </w:style>
  <w:style w:type="paragraph" w:customStyle="1" w:styleId="buttonheading1">
    <w:name w:val="buttonheading1"/>
    <w:basedOn w:val="a"/>
    <w:rsid w:val="00EB4A24"/>
    <w:pPr>
      <w:suppressAutoHyphens w:val="0"/>
      <w:spacing w:before="120"/>
    </w:pPr>
    <w:rPr>
      <w:color w:val="000000"/>
      <w:lang w:eastAsia="ru-RU"/>
    </w:rPr>
  </w:style>
  <w:style w:type="paragraph" w:customStyle="1" w:styleId="round1">
    <w:name w:val="round1"/>
    <w:basedOn w:val="a"/>
    <w:rsid w:val="00EB4A24"/>
    <w:pPr>
      <w:suppressAutoHyphens w:val="0"/>
      <w:spacing w:before="150" w:line="405" w:lineRule="atLeast"/>
      <w:textAlignment w:val="center"/>
    </w:pPr>
    <w:rPr>
      <w:rFonts w:ascii="Trebuchet MS" w:hAnsi="Trebuchet MS"/>
      <w:color w:val="CCCCCC"/>
      <w:lang w:eastAsia="ru-RU"/>
    </w:rPr>
  </w:style>
  <w:style w:type="paragraph" w:customStyle="1" w:styleId="round2">
    <w:name w:val="round2"/>
    <w:basedOn w:val="a"/>
    <w:rsid w:val="00EB4A24"/>
    <w:pPr>
      <w:suppressAutoHyphens w:val="0"/>
      <w:spacing w:before="225" w:line="405" w:lineRule="atLeast"/>
      <w:textAlignment w:val="center"/>
    </w:pPr>
    <w:rPr>
      <w:rFonts w:ascii="Trebuchet MS" w:hAnsi="Trebuchet MS"/>
      <w:color w:val="CCCCCC"/>
      <w:lang w:eastAsia="ru-RU"/>
    </w:rPr>
  </w:style>
  <w:style w:type="paragraph" w:customStyle="1" w:styleId="leading1">
    <w:name w:val="leading1"/>
    <w:basedOn w:val="a"/>
    <w:rsid w:val="00EB4A24"/>
    <w:pPr>
      <w:suppressAutoHyphens w:val="0"/>
      <w:spacing w:after="240"/>
    </w:pPr>
    <w:rPr>
      <w:color w:val="000000"/>
      <w:lang w:eastAsia="ru-RU"/>
    </w:rPr>
  </w:style>
  <w:style w:type="paragraph" w:customStyle="1" w:styleId="articlerow1">
    <w:name w:val="article_row1"/>
    <w:basedOn w:val="a"/>
    <w:rsid w:val="00EB4A24"/>
    <w:pPr>
      <w:suppressAutoHyphens w:val="0"/>
      <w:spacing w:before="225" w:after="240"/>
    </w:pPr>
    <w:rPr>
      <w:color w:val="000000"/>
      <w:lang w:eastAsia="ru-RU"/>
    </w:rPr>
  </w:style>
  <w:style w:type="paragraph" w:customStyle="1" w:styleId="cols21">
    <w:name w:val="cols21"/>
    <w:basedOn w:val="a"/>
    <w:rsid w:val="00EB4A24"/>
    <w:pPr>
      <w:suppressAutoHyphens w:val="0"/>
      <w:spacing w:after="240"/>
    </w:pPr>
    <w:rPr>
      <w:color w:val="000000"/>
      <w:lang w:eastAsia="ru-RU"/>
    </w:rPr>
  </w:style>
  <w:style w:type="paragraph" w:customStyle="1" w:styleId="cols31">
    <w:name w:val="cols31"/>
    <w:basedOn w:val="a"/>
    <w:rsid w:val="00EB4A24"/>
    <w:pPr>
      <w:suppressAutoHyphens w:val="0"/>
      <w:spacing w:after="240"/>
    </w:pPr>
    <w:rPr>
      <w:color w:val="000000"/>
      <w:lang w:eastAsia="ru-RU"/>
    </w:rPr>
  </w:style>
  <w:style w:type="paragraph" w:customStyle="1" w:styleId="articlecolumn1">
    <w:name w:val="article_column1"/>
    <w:basedOn w:val="a"/>
    <w:rsid w:val="00EB4A24"/>
    <w:pPr>
      <w:suppressAutoHyphens w:val="0"/>
      <w:spacing w:after="240"/>
    </w:pPr>
    <w:rPr>
      <w:color w:val="000000"/>
      <w:lang w:eastAsia="ru-RU"/>
    </w:rPr>
  </w:style>
  <w:style w:type="paragraph" w:customStyle="1" w:styleId="articlecolumn2">
    <w:name w:val="article_column2"/>
    <w:basedOn w:val="a"/>
    <w:rsid w:val="00EB4A24"/>
    <w:pPr>
      <w:pBdr>
        <w:left w:val="dashed" w:sz="6" w:space="7" w:color="D6D6D6"/>
      </w:pBdr>
      <w:suppressAutoHyphens w:val="0"/>
      <w:spacing w:after="240"/>
    </w:pPr>
    <w:rPr>
      <w:color w:val="000000"/>
      <w:lang w:eastAsia="ru-RU"/>
    </w:rPr>
  </w:style>
  <w:style w:type="paragraph" w:customStyle="1" w:styleId="articlecolumn3">
    <w:name w:val="article_column3"/>
    <w:basedOn w:val="a"/>
    <w:rsid w:val="00EB4A24"/>
    <w:pPr>
      <w:suppressAutoHyphens w:val="0"/>
      <w:spacing w:after="240"/>
    </w:pPr>
    <w:rPr>
      <w:color w:val="000000"/>
      <w:lang w:eastAsia="ru-RU"/>
    </w:rPr>
  </w:style>
  <w:style w:type="paragraph" w:customStyle="1" w:styleId="modifydate1">
    <w:name w:val="modifydate1"/>
    <w:basedOn w:val="a"/>
    <w:rsid w:val="00EB4A24"/>
    <w:pPr>
      <w:suppressAutoHyphens w:val="0"/>
      <w:spacing w:line="405" w:lineRule="atLeast"/>
      <w:ind w:right="180"/>
    </w:pPr>
    <w:rPr>
      <w:color w:val="999999"/>
      <w:sz w:val="18"/>
      <w:szCs w:val="18"/>
      <w:lang w:eastAsia="ru-RU"/>
    </w:rPr>
  </w:style>
  <w:style w:type="paragraph" w:customStyle="1" w:styleId="createdby1">
    <w:name w:val="createdby1"/>
    <w:basedOn w:val="a"/>
    <w:rsid w:val="00EB4A24"/>
    <w:pPr>
      <w:suppressAutoHyphens w:val="0"/>
      <w:spacing w:line="405" w:lineRule="atLeast"/>
      <w:ind w:right="180"/>
    </w:pPr>
    <w:rPr>
      <w:color w:val="999999"/>
      <w:sz w:val="18"/>
      <w:szCs w:val="18"/>
      <w:lang w:eastAsia="ru-RU"/>
    </w:rPr>
  </w:style>
  <w:style w:type="paragraph" w:customStyle="1" w:styleId="createdate2">
    <w:name w:val="createdate2"/>
    <w:basedOn w:val="a"/>
    <w:rsid w:val="00EB4A24"/>
    <w:pPr>
      <w:suppressAutoHyphens w:val="0"/>
      <w:spacing w:line="405" w:lineRule="atLeast"/>
    </w:pPr>
    <w:rPr>
      <w:color w:val="999999"/>
      <w:sz w:val="18"/>
      <w:szCs w:val="18"/>
      <w:lang w:eastAsia="ru-RU"/>
    </w:rPr>
  </w:style>
  <w:style w:type="paragraph" w:customStyle="1" w:styleId="inputbox1">
    <w:name w:val="inputbox1"/>
    <w:basedOn w:val="a"/>
    <w:rsid w:val="00EB4A24"/>
    <w:pPr>
      <w:pBdr>
        <w:top w:val="single" w:sz="6" w:space="2" w:color="E6E6E6"/>
        <w:left w:val="single" w:sz="6" w:space="4" w:color="E6E6E6"/>
        <w:bottom w:val="single" w:sz="6" w:space="2" w:color="E6E6E6"/>
        <w:right w:val="single" w:sz="6" w:space="4" w:color="E6E6E6"/>
      </w:pBdr>
      <w:shd w:val="clear" w:color="auto" w:fill="F2F2F2"/>
      <w:suppressAutoHyphens w:val="0"/>
      <w:spacing w:line="270" w:lineRule="atLeast"/>
      <w:ind w:right="60"/>
    </w:pPr>
    <w:rPr>
      <w:color w:val="555555"/>
      <w:lang w:eastAsia="ru-RU"/>
    </w:rPr>
  </w:style>
  <w:style w:type="paragraph" w:customStyle="1" w:styleId="counter1">
    <w:name w:val="counter1"/>
    <w:basedOn w:val="a"/>
    <w:rsid w:val="00EB4A24"/>
    <w:pPr>
      <w:suppressAutoHyphens w:val="0"/>
      <w:spacing w:after="240"/>
      <w:ind w:right="150"/>
      <w:jc w:val="right"/>
    </w:pPr>
    <w:rPr>
      <w:color w:val="000000"/>
      <w:lang w:eastAsia="ru-RU"/>
    </w:rPr>
  </w:style>
  <w:style w:type="paragraph" w:customStyle="1" w:styleId="searchintro1">
    <w:name w:val="searchintro1"/>
    <w:basedOn w:val="a"/>
    <w:rsid w:val="00EB4A24"/>
    <w:pPr>
      <w:shd w:val="clear" w:color="auto" w:fill="F9F9F9"/>
      <w:suppressAutoHyphens w:val="0"/>
      <w:spacing w:after="240"/>
    </w:pPr>
    <w:rPr>
      <w:color w:val="000000"/>
      <w:lang w:eastAsia="ru-RU"/>
    </w:rPr>
  </w:style>
  <w:style w:type="character" w:customStyle="1" w:styleId="discategory1">
    <w:name w:val="discategory1"/>
    <w:rsid w:val="00EB4A24"/>
    <w:rPr>
      <w:color w:val="999999"/>
    </w:rPr>
  </w:style>
  <w:style w:type="paragraph" w:customStyle="1" w:styleId="inputbox2">
    <w:name w:val="inputbox2"/>
    <w:basedOn w:val="a"/>
    <w:rsid w:val="00EB4A24"/>
    <w:pPr>
      <w:shd w:val="clear" w:color="auto" w:fill="F2F2F2"/>
      <w:suppressAutoHyphens w:val="0"/>
      <w:spacing w:line="270" w:lineRule="atLeast"/>
    </w:pPr>
    <w:rPr>
      <w:color w:val="666666"/>
      <w:lang w:eastAsia="ru-RU"/>
    </w:rPr>
  </w:style>
  <w:style w:type="paragraph" w:customStyle="1" w:styleId="button1">
    <w:name w:val="button1"/>
    <w:basedOn w:val="a"/>
    <w:rsid w:val="00EB4A24"/>
    <w:pPr>
      <w:suppressAutoHyphens w:val="0"/>
      <w:spacing w:line="390" w:lineRule="atLeast"/>
      <w:ind w:left="60"/>
    </w:pPr>
    <w:rPr>
      <w:rFonts w:ascii="Trebuchet MS" w:hAnsi="Trebuchet MS"/>
      <w:color w:val="DDBAA8"/>
      <w:lang w:eastAsia="ru-RU"/>
    </w:rPr>
  </w:style>
  <w:style w:type="paragraph" w:customStyle="1" w:styleId="button2">
    <w:name w:val="button2"/>
    <w:basedOn w:val="a"/>
    <w:rsid w:val="00EB4A24"/>
    <w:pPr>
      <w:suppressAutoHyphens w:val="0"/>
      <w:spacing w:line="390" w:lineRule="atLeast"/>
      <w:ind w:left="60"/>
    </w:pPr>
    <w:rPr>
      <w:rFonts w:ascii="Trebuchet MS" w:hAnsi="Trebuchet MS"/>
      <w:color w:val="FFFFFF"/>
      <w:lang w:eastAsia="ru-RU"/>
    </w:rPr>
  </w:style>
  <w:style w:type="paragraph" w:customStyle="1" w:styleId="padding2">
    <w:name w:val="padding2"/>
    <w:basedOn w:val="a"/>
    <w:rsid w:val="00EB4A24"/>
    <w:pPr>
      <w:suppressAutoHyphens w:val="0"/>
      <w:spacing w:after="240"/>
    </w:pPr>
    <w:rPr>
      <w:color w:val="000000"/>
      <w:lang w:eastAsia="ru-RU"/>
    </w:rPr>
  </w:style>
  <w:style w:type="paragraph" w:customStyle="1" w:styleId="polltitle1">
    <w:name w:val="polltitle1"/>
    <w:basedOn w:val="a"/>
    <w:rsid w:val="00EB4A24"/>
    <w:pPr>
      <w:suppressAutoHyphens w:val="0"/>
      <w:spacing w:after="120"/>
    </w:pPr>
    <w:rPr>
      <w:b/>
      <w:bCs/>
      <w:color w:val="000000"/>
      <w:lang w:eastAsia="ru-RU"/>
    </w:rPr>
  </w:style>
  <w:style w:type="paragraph" w:customStyle="1" w:styleId="pollradio1">
    <w:name w:val="pollradio1"/>
    <w:basedOn w:val="a"/>
    <w:rsid w:val="00EB4A24"/>
    <w:pPr>
      <w:suppressAutoHyphens w:val="0"/>
      <w:spacing w:after="240"/>
    </w:pPr>
    <w:rPr>
      <w:color w:val="000000"/>
      <w:lang w:eastAsia="ru-RU"/>
    </w:rPr>
  </w:style>
  <w:style w:type="paragraph" w:customStyle="1" w:styleId="moduletablecontent4">
    <w:name w:val="moduletable_content4"/>
    <w:basedOn w:val="a"/>
    <w:rsid w:val="00EB4A24"/>
    <w:pPr>
      <w:suppressAutoHyphens w:val="0"/>
    </w:pPr>
    <w:rPr>
      <w:color w:val="000000"/>
      <w:lang w:eastAsia="ru-RU"/>
    </w:rPr>
  </w:style>
  <w:style w:type="paragraph" w:customStyle="1" w:styleId="inputbox3">
    <w:name w:val="inputbox3"/>
    <w:basedOn w:val="a"/>
    <w:rsid w:val="00EB4A24"/>
    <w:pPr>
      <w:shd w:val="clear" w:color="auto" w:fill="F2F2F2"/>
      <w:suppressAutoHyphens w:val="0"/>
      <w:spacing w:before="60" w:line="270" w:lineRule="atLeast"/>
      <w:ind w:left="300"/>
    </w:pPr>
    <w:rPr>
      <w:color w:val="888888"/>
      <w:lang w:eastAsia="ru-RU"/>
    </w:rPr>
  </w:style>
  <w:style w:type="paragraph" w:customStyle="1" w:styleId="round3">
    <w:name w:val="round3"/>
    <w:basedOn w:val="a"/>
    <w:rsid w:val="00EB4A24"/>
    <w:pPr>
      <w:suppressAutoHyphens w:val="0"/>
      <w:spacing w:after="240" w:line="405" w:lineRule="atLeast"/>
      <w:textAlignment w:val="center"/>
    </w:pPr>
    <w:rPr>
      <w:rFonts w:ascii="Trebuchet MS" w:hAnsi="Trebuchet MS"/>
      <w:color w:val="CCCCCC"/>
      <w:lang w:eastAsia="ru-RU"/>
    </w:rPr>
  </w:style>
  <w:style w:type="paragraph" w:customStyle="1" w:styleId="col-moduleheaderr4">
    <w:name w:val="col-module_header_r4"/>
    <w:basedOn w:val="a"/>
    <w:rsid w:val="00EB4A24"/>
    <w:pPr>
      <w:suppressAutoHyphens w:val="0"/>
      <w:spacing w:after="240"/>
    </w:pPr>
    <w:rPr>
      <w:color w:val="000000"/>
      <w:lang w:eastAsia="ru-RU"/>
    </w:rPr>
  </w:style>
  <w:style w:type="paragraph" w:customStyle="1" w:styleId="col-moduleheaderl4">
    <w:name w:val="col-module_header_l4"/>
    <w:basedOn w:val="a"/>
    <w:rsid w:val="00EB4A24"/>
    <w:pPr>
      <w:suppressAutoHyphens w:val="0"/>
      <w:spacing w:after="240"/>
    </w:pPr>
    <w:rPr>
      <w:color w:val="000000"/>
      <w:lang w:eastAsia="ru-RU"/>
    </w:rPr>
  </w:style>
  <w:style w:type="character" w:customStyle="1" w:styleId="col-moduleheadercolor4">
    <w:name w:val="col-module_header_color4"/>
    <w:rsid w:val="00EB4A24"/>
    <w:rPr>
      <w:color w:val="FFFFFF"/>
    </w:rPr>
  </w:style>
  <w:style w:type="character" w:customStyle="1" w:styleId="title1">
    <w:name w:val="title1"/>
    <w:rsid w:val="00EB4A24"/>
    <w:rPr>
      <w:vanish w:val="0"/>
      <w:webHidden w:val="0"/>
      <w:spacing w:val="19"/>
      <w:sz w:val="24"/>
      <w:szCs w:val="24"/>
      <w:specVanish/>
    </w:rPr>
  </w:style>
  <w:style w:type="character" w:customStyle="1" w:styleId="sub1">
    <w:name w:val="sub1"/>
    <w:rsid w:val="00EB4A24"/>
    <w:rPr>
      <w:rFonts w:ascii="Arial" w:hAnsi="Arial" w:cs="Arial" w:hint="default"/>
      <w:vanish w:val="0"/>
      <w:webHidden w:val="0"/>
      <w:color w:val="FFFFFF"/>
      <w:sz w:val="22"/>
      <w:szCs w:val="22"/>
      <w:specVanish/>
    </w:rPr>
  </w:style>
  <w:style w:type="character" w:customStyle="1" w:styleId="title2">
    <w:name w:val="title2"/>
    <w:rsid w:val="00EB4A24"/>
    <w:rPr>
      <w:rFonts w:ascii="Georgia" w:hAnsi="Georgia" w:hint="default"/>
      <w:vanish w:val="0"/>
      <w:webHidden w:val="0"/>
      <w:color w:val="777777"/>
      <w:spacing w:val="19"/>
      <w:sz w:val="24"/>
      <w:szCs w:val="24"/>
      <w:specVanish/>
    </w:rPr>
  </w:style>
  <w:style w:type="character" w:customStyle="1" w:styleId="sub2">
    <w:name w:val="sub2"/>
    <w:rsid w:val="00EB4A24"/>
    <w:rPr>
      <w:rFonts w:ascii="Georgia" w:hAnsi="Georgia" w:cs="Arial" w:hint="default"/>
      <w:vanish w:val="0"/>
      <w:webHidden w:val="0"/>
      <w:color w:val="777777"/>
      <w:sz w:val="24"/>
      <w:szCs w:val="24"/>
      <w:specVanish/>
    </w:rPr>
  </w:style>
  <w:style w:type="character" w:customStyle="1" w:styleId="other1">
    <w:name w:val="other1"/>
    <w:rsid w:val="00EB4A24"/>
    <w:rPr>
      <w:vanish w:val="0"/>
      <w:webHidden w:val="0"/>
      <w:specVanish/>
    </w:rPr>
  </w:style>
  <w:style w:type="character" w:customStyle="1" w:styleId="other2">
    <w:name w:val="other2"/>
    <w:rsid w:val="00EB4A24"/>
    <w:rPr>
      <w:vanish w:val="0"/>
      <w:webHidden w:val="0"/>
      <w:specVanish/>
    </w:rPr>
  </w:style>
  <w:style w:type="paragraph" w:customStyle="1" w:styleId="psheader1">
    <w:name w:val="ps_header1"/>
    <w:basedOn w:val="a"/>
    <w:rsid w:val="00EB4A24"/>
    <w:pPr>
      <w:shd w:val="clear" w:color="auto" w:fill="444444"/>
      <w:suppressAutoHyphens w:val="0"/>
      <w:spacing w:after="240"/>
    </w:pPr>
    <w:rPr>
      <w:b/>
      <w:bCs/>
      <w:color w:val="F0F0F0"/>
      <w:sz w:val="31"/>
      <w:szCs w:val="31"/>
      <w:lang w:eastAsia="ru-RU"/>
    </w:rPr>
  </w:style>
  <w:style w:type="character" w:customStyle="1" w:styleId="small2">
    <w:name w:val="small2"/>
    <w:rsid w:val="00EB4A24"/>
    <w:rPr>
      <w:vanish w:val="0"/>
      <w:webHidden w:val="0"/>
      <w:color w:val="999999"/>
      <w:sz w:val="22"/>
      <w:szCs w:val="22"/>
      <w:specVanish/>
    </w:rPr>
  </w:style>
  <w:style w:type="paragraph" w:customStyle="1" w:styleId="psrow11">
    <w:name w:val="ps_row_11"/>
    <w:basedOn w:val="a"/>
    <w:rsid w:val="00EB4A24"/>
    <w:pPr>
      <w:pBdr>
        <w:top w:val="single" w:sz="6" w:space="4" w:color="CCCCCC"/>
      </w:pBdr>
      <w:shd w:val="clear" w:color="auto" w:fill="FAFAFA"/>
      <w:suppressAutoHyphens w:val="0"/>
      <w:spacing w:after="240"/>
    </w:pPr>
    <w:rPr>
      <w:color w:val="000000"/>
      <w:lang w:eastAsia="ru-RU"/>
    </w:rPr>
  </w:style>
  <w:style w:type="paragraph" w:customStyle="1" w:styleId="psrow21">
    <w:name w:val="ps_row_21"/>
    <w:basedOn w:val="a"/>
    <w:rsid w:val="00EB4A24"/>
    <w:pPr>
      <w:pBdr>
        <w:top w:val="single" w:sz="6" w:space="4" w:color="CCCCCC"/>
      </w:pBdr>
      <w:shd w:val="clear" w:color="auto" w:fill="F0F0F0"/>
      <w:suppressAutoHyphens w:val="0"/>
      <w:spacing w:after="240"/>
    </w:pPr>
    <w:rPr>
      <w:color w:val="000000"/>
      <w:lang w:eastAsia="ru-RU"/>
    </w:rPr>
  </w:style>
  <w:style w:type="paragraph" w:customStyle="1" w:styleId="psrowbtm1">
    <w:name w:val="ps_row_btm1"/>
    <w:basedOn w:val="a"/>
    <w:rsid w:val="00EB4A24"/>
    <w:pPr>
      <w:shd w:val="clear" w:color="auto" w:fill="DEDEDE"/>
      <w:suppressAutoHyphens w:val="0"/>
      <w:spacing w:after="240"/>
      <w:jc w:val="center"/>
    </w:pPr>
    <w:rPr>
      <w:b/>
      <w:bCs/>
      <w:color w:val="555555"/>
      <w:sz w:val="21"/>
      <w:szCs w:val="21"/>
      <w:lang w:eastAsia="ru-RU"/>
    </w:rPr>
  </w:style>
  <w:style w:type="character" w:customStyle="1" w:styleId="textcopy">
    <w:name w:val="textcopy"/>
    <w:rsid w:val="00EB4A24"/>
  </w:style>
  <w:style w:type="paragraph" w:customStyle="1" w:styleId="printj">
    <w:name w:val="printj"/>
    <w:basedOn w:val="a"/>
    <w:rsid w:val="00EB4A24"/>
    <w:pPr>
      <w:suppressAutoHyphens w:val="0"/>
      <w:spacing w:before="100" w:beforeAutospacing="1" w:after="100" w:afterAutospacing="1"/>
    </w:pPr>
    <w:rPr>
      <w:lang w:eastAsia="ru-RU"/>
    </w:rPr>
  </w:style>
  <w:style w:type="paragraph" w:customStyle="1" w:styleId="printc">
    <w:name w:val="printc"/>
    <w:basedOn w:val="a"/>
    <w:rsid w:val="00EB4A24"/>
    <w:pPr>
      <w:suppressAutoHyphens w:val="0"/>
      <w:spacing w:before="100" w:beforeAutospacing="1" w:after="100" w:afterAutospacing="1"/>
    </w:pPr>
    <w:rPr>
      <w:lang w:eastAsia="ru-RU"/>
    </w:rPr>
  </w:style>
  <w:style w:type="paragraph" w:styleId="af4">
    <w:name w:val="Title"/>
    <w:basedOn w:val="a"/>
    <w:link w:val="af5"/>
    <w:qFormat/>
    <w:rsid w:val="00EB4A24"/>
    <w:pPr>
      <w:suppressAutoHyphens w:val="0"/>
      <w:jc w:val="center"/>
    </w:pPr>
    <w:rPr>
      <w:b/>
      <w:szCs w:val="20"/>
    </w:rPr>
  </w:style>
  <w:style w:type="character" w:customStyle="1" w:styleId="af5">
    <w:name w:val="Название Знак"/>
    <w:link w:val="af4"/>
    <w:rsid w:val="00EB4A24"/>
    <w:rPr>
      <w:b/>
      <w:sz w:val="24"/>
    </w:rPr>
  </w:style>
  <w:style w:type="paragraph" w:customStyle="1" w:styleId="text3cl">
    <w:name w:val="text3cl"/>
    <w:basedOn w:val="a"/>
    <w:rsid w:val="00EB4A24"/>
    <w:pPr>
      <w:suppressAutoHyphens w:val="0"/>
      <w:spacing w:before="144" w:after="288"/>
    </w:pPr>
    <w:rPr>
      <w:lang w:eastAsia="ru-RU"/>
    </w:rPr>
  </w:style>
  <w:style w:type="paragraph" w:styleId="af6">
    <w:name w:val="header"/>
    <w:basedOn w:val="a"/>
    <w:link w:val="af7"/>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7">
    <w:name w:val="Верхний колонтитул Знак"/>
    <w:link w:val="af6"/>
    <w:rsid w:val="00EB4A24"/>
    <w:rPr>
      <w:rFonts w:ascii="Calibri" w:eastAsia="Calibri" w:hAnsi="Calibri"/>
      <w:sz w:val="22"/>
      <w:szCs w:val="22"/>
      <w:lang w:eastAsia="en-US"/>
    </w:rPr>
  </w:style>
  <w:style w:type="paragraph" w:styleId="af8">
    <w:name w:val="footer"/>
    <w:basedOn w:val="a"/>
    <w:link w:val="af9"/>
    <w:uiPriority w:val="99"/>
    <w:unhideWhenUsed/>
    <w:rsid w:val="00EB4A24"/>
    <w:pPr>
      <w:tabs>
        <w:tab w:val="center" w:pos="4677"/>
        <w:tab w:val="right" w:pos="9355"/>
      </w:tabs>
      <w:suppressAutoHyphens w:val="0"/>
      <w:spacing w:after="200" w:line="276" w:lineRule="auto"/>
    </w:pPr>
    <w:rPr>
      <w:rFonts w:ascii="Calibri" w:eastAsia="Calibri" w:hAnsi="Calibri"/>
      <w:sz w:val="22"/>
      <w:szCs w:val="22"/>
      <w:lang w:eastAsia="en-US"/>
    </w:rPr>
  </w:style>
  <w:style w:type="character" w:customStyle="1" w:styleId="af9">
    <w:name w:val="Нижний колонтитул Знак"/>
    <w:link w:val="af8"/>
    <w:uiPriority w:val="99"/>
    <w:rsid w:val="00EB4A24"/>
    <w:rPr>
      <w:rFonts w:ascii="Calibri" w:eastAsia="Calibri" w:hAnsi="Calibri"/>
      <w:sz w:val="22"/>
      <w:szCs w:val="22"/>
      <w:lang w:eastAsia="en-US"/>
    </w:rPr>
  </w:style>
  <w:style w:type="character" w:customStyle="1" w:styleId="FontStyle18">
    <w:name w:val="Font Style18"/>
    <w:basedOn w:val="a1"/>
    <w:rsid w:val="00EB4A24"/>
  </w:style>
  <w:style w:type="paragraph" w:customStyle="1" w:styleId="ConsNonformat">
    <w:name w:val="ConsNonformat"/>
    <w:rsid w:val="00EB4A24"/>
    <w:pPr>
      <w:widowControl w:val="0"/>
      <w:suppressAutoHyphens/>
      <w:autoSpaceDE w:val="0"/>
    </w:pPr>
    <w:rPr>
      <w:rFonts w:ascii="Courier New" w:hAnsi="Courier New" w:cs="Courier New"/>
      <w:lang w:eastAsia="ar-SA"/>
    </w:rPr>
  </w:style>
  <w:style w:type="paragraph" w:customStyle="1" w:styleId="Default">
    <w:name w:val="Default"/>
    <w:rsid w:val="00EB4A24"/>
    <w:pPr>
      <w:autoSpaceDE w:val="0"/>
      <w:autoSpaceDN w:val="0"/>
      <w:adjustRightInd w:val="0"/>
    </w:pPr>
    <w:rPr>
      <w:color w:val="000000"/>
      <w:sz w:val="24"/>
      <w:szCs w:val="24"/>
    </w:rPr>
  </w:style>
  <w:style w:type="character" w:customStyle="1" w:styleId="FontStyle136">
    <w:name w:val="Font Style136"/>
    <w:rsid w:val="00890738"/>
    <w:rPr>
      <w:rFonts w:ascii="Times New Roman" w:hAnsi="Times New Roman" w:cs="Times New Roman"/>
      <w:sz w:val="18"/>
      <w:szCs w:val="18"/>
    </w:rPr>
  </w:style>
  <w:style w:type="paragraph" w:customStyle="1" w:styleId="Style24">
    <w:name w:val="Style24"/>
    <w:basedOn w:val="a"/>
    <w:rsid w:val="00890738"/>
    <w:pPr>
      <w:widowControl w:val="0"/>
      <w:spacing w:line="100" w:lineRule="atLeast"/>
      <w:jc w:val="center"/>
    </w:pPr>
    <w:rPr>
      <w:rFonts w:eastAsia="SimSun" w:cs="font290"/>
      <w:kern w:val="1"/>
      <w:lang w:eastAsia="hi-IN" w:bidi="hi-IN"/>
    </w:rPr>
  </w:style>
  <w:style w:type="paragraph" w:styleId="31">
    <w:name w:val="Body Text 3"/>
    <w:basedOn w:val="a"/>
    <w:link w:val="32"/>
    <w:rsid w:val="0044619E"/>
    <w:pPr>
      <w:spacing w:after="120"/>
    </w:pPr>
    <w:rPr>
      <w:sz w:val="16"/>
      <w:szCs w:val="16"/>
    </w:rPr>
  </w:style>
  <w:style w:type="character" w:customStyle="1" w:styleId="32">
    <w:name w:val="Основной текст 3 Знак"/>
    <w:basedOn w:val="a1"/>
    <w:link w:val="31"/>
    <w:rsid w:val="0044619E"/>
    <w:rPr>
      <w:sz w:val="16"/>
      <w:szCs w:val="16"/>
      <w:lang w:eastAsia="ar-SA"/>
    </w:rPr>
  </w:style>
  <w:style w:type="paragraph" w:customStyle="1" w:styleId="formattext">
    <w:name w:val="formattext"/>
    <w:basedOn w:val="a"/>
    <w:rsid w:val="001D470A"/>
    <w:pPr>
      <w:suppressAutoHyphens w:val="0"/>
      <w:spacing w:before="100" w:beforeAutospacing="1" w:after="100" w:afterAutospacing="1"/>
    </w:pPr>
    <w:rPr>
      <w:lang w:eastAsia="ru-RU"/>
    </w:rPr>
  </w:style>
  <w:style w:type="character" w:customStyle="1" w:styleId="90">
    <w:name w:val="Заголовок 9 Знак"/>
    <w:basedOn w:val="a1"/>
    <w:link w:val="9"/>
    <w:semiHidden/>
    <w:rsid w:val="00EF1DC3"/>
    <w:rPr>
      <w:rFonts w:ascii="Cambria" w:eastAsia="Times New Roman" w:hAnsi="Cambria" w:cs="Times New Roman"/>
      <w:sz w:val="22"/>
      <w:szCs w:val="22"/>
      <w:lang w:eastAsia="ar-SA"/>
    </w:rPr>
  </w:style>
  <w:style w:type="paragraph" w:styleId="afa">
    <w:name w:val="Document Map"/>
    <w:basedOn w:val="a"/>
    <w:link w:val="afb"/>
    <w:semiHidden/>
    <w:unhideWhenUsed/>
    <w:rsid w:val="005E304D"/>
    <w:rPr>
      <w:rFonts w:ascii="Tahoma" w:hAnsi="Tahoma" w:cs="Tahoma"/>
      <w:sz w:val="16"/>
      <w:szCs w:val="16"/>
    </w:rPr>
  </w:style>
  <w:style w:type="character" w:customStyle="1" w:styleId="afb">
    <w:name w:val="Схема документа Знак"/>
    <w:basedOn w:val="a1"/>
    <w:link w:val="afa"/>
    <w:semiHidden/>
    <w:rsid w:val="005E304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divs>
    <w:div w:id="2172965">
      <w:bodyDiv w:val="1"/>
      <w:marLeft w:val="0"/>
      <w:marRight w:val="0"/>
      <w:marTop w:val="0"/>
      <w:marBottom w:val="0"/>
      <w:divBdr>
        <w:top w:val="none" w:sz="0" w:space="0" w:color="auto"/>
        <w:left w:val="none" w:sz="0" w:space="0" w:color="auto"/>
        <w:bottom w:val="none" w:sz="0" w:space="0" w:color="auto"/>
        <w:right w:val="none" w:sz="0" w:space="0" w:color="auto"/>
      </w:divBdr>
    </w:div>
    <w:div w:id="120467093">
      <w:bodyDiv w:val="1"/>
      <w:marLeft w:val="0"/>
      <w:marRight w:val="0"/>
      <w:marTop w:val="0"/>
      <w:marBottom w:val="0"/>
      <w:divBdr>
        <w:top w:val="none" w:sz="0" w:space="0" w:color="auto"/>
        <w:left w:val="none" w:sz="0" w:space="0" w:color="auto"/>
        <w:bottom w:val="none" w:sz="0" w:space="0" w:color="auto"/>
        <w:right w:val="none" w:sz="0" w:space="0" w:color="auto"/>
      </w:divBdr>
    </w:div>
    <w:div w:id="226841824">
      <w:bodyDiv w:val="1"/>
      <w:marLeft w:val="0"/>
      <w:marRight w:val="0"/>
      <w:marTop w:val="0"/>
      <w:marBottom w:val="0"/>
      <w:divBdr>
        <w:top w:val="none" w:sz="0" w:space="0" w:color="auto"/>
        <w:left w:val="none" w:sz="0" w:space="0" w:color="auto"/>
        <w:bottom w:val="none" w:sz="0" w:space="0" w:color="auto"/>
        <w:right w:val="none" w:sz="0" w:space="0" w:color="auto"/>
      </w:divBdr>
    </w:div>
    <w:div w:id="235937070">
      <w:bodyDiv w:val="1"/>
      <w:marLeft w:val="0"/>
      <w:marRight w:val="0"/>
      <w:marTop w:val="0"/>
      <w:marBottom w:val="0"/>
      <w:divBdr>
        <w:top w:val="none" w:sz="0" w:space="0" w:color="auto"/>
        <w:left w:val="none" w:sz="0" w:space="0" w:color="auto"/>
        <w:bottom w:val="none" w:sz="0" w:space="0" w:color="auto"/>
        <w:right w:val="none" w:sz="0" w:space="0" w:color="auto"/>
      </w:divBdr>
    </w:div>
    <w:div w:id="357396314">
      <w:bodyDiv w:val="1"/>
      <w:marLeft w:val="0"/>
      <w:marRight w:val="0"/>
      <w:marTop w:val="0"/>
      <w:marBottom w:val="0"/>
      <w:divBdr>
        <w:top w:val="none" w:sz="0" w:space="0" w:color="auto"/>
        <w:left w:val="none" w:sz="0" w:space="0" w:color="auto"/>
        <w:bottom w:val="none" w:sz="0" w:space="0" w:color="auto"/>
        <w:right w:val="none" w:sz="0" w:space="0" w:color="auto"/>
      </w:divBdr>
    </w:div>
    <w:div w:id="429812824">
      <w:bodyDiv w:val="1"/>
      <w:marLeft w:val="0"/>
      <w:marRight w:val="0"/>
      <w:marTop w:val="0"/>
      <w:marBottom w:val="0"/>
      <w:divBdr>
        <w:top w:val="none" w:sz="0" w:space="0" w:color="auto"/>
        <w:left w:val="none" w:sz="0" w:space="0" w:color="auto"/>
        <w:bottom w:val="none" w:sz="0" w:space="0" w:color="auto"/>
        <w:right w:val="none" w:sz="0" w:space="0" w:color="auto"/>
      </w:divBdr>
    </w:div>
    <w:div w:id="452292870">
      <w:bodyDiv w:val="1"/>
      <w:marLeft w:val="0"/>
      <w:marRight w:val="0"/>
      <w:marTop w:val="0"/>
      <w:marBottom w:val="0"/>
      <w:divBdr>
        <w:top w:val="none" w:sz="0" w:space="0" w:color="auto"/>
        <w:left w:val="none" w:sz="0" w:space="0" w:color="auto"/>
        <w:bottom w:val="none" w:sz="0" w:space="0" w:color="auto"/>
        <w:right w:val="none" w:sz="0" w:space="0" w:color="auto"/>
      </w:divBdr>
    </w:div>
    <w:div w:id="545681213">
      <w:bodyDiv w:val="1"/>
      <w:marLeft w:val="0"/>
      <w:marRight w:val="0"/>
      <w:marTop w:val="0"/>
      <w:marBottom w:val="0"/>
      <w:divBdr>
        <w:top w:val="none" w:sz="0" w:space="0" w:color="auto"/>
        <w:left w:val="none" w:sz="0" w:space="0" w:color="auto"/>
        <w:bottom w:val="none" w:sz="0" w:space="0" w:color="auto"/>
        <w:right w:val="none" w:sz="0" w:space="0" w:color="auto"/>
      </w:divBdr>
    </w:div>
    <w:div w:id="764304413">
      <w:bodyDiv w:val="1"/>
      <w:marLeft w:val="0"/>
      <w:marRight w:val="0"/>
      <w:marTop w:val="0"/>
      <w:marBottom w:val="0"/>
      <w:divBdr>
        <w:top w:val="none" w:sz="0" w:space="0" w:color="auto"/>
        <w:left w:val="none" w:sz="0" w:space="0" w:color="auto"/>
        <w:bottom w:val="none" w:sz="0" w:space="0" w:color="auto"/>
        <w:right w:val="none" w:sz="0" w:space="0" w:color="auto"/>
      </w:divBdr>
    </w:div>
    <w:div w:id="770666608">
      <w:bodyDiv w:val="1"/>
      <w:marLeft w:val="0"/>
      <w:marRight w:val="0"/>
      <w:marTop w:val="0"/>
      <w:marBottom w:val="0"/>
      <w:divBdr>
        <w:top w:val="none" w:sz="0" w:space="0" w:color="auto"/>
        <w:left w:val="none" w:sz="0" w:space="0" w:color="auto"/>
        <w:bottom w:val="none" w:sz="0" w:space="0" w:color="auto"/>
        <w:right w:val="none" w:sz="0" w:space="0" w:color="auto"/>
      </w:divBdr>
    </w:div>
    <w:div w:id="842361084">
      <w:bodyDiv w:val="1"/>
      <w:marLeft w:val="0"/>
      <w:marRight w:val="0"/>
      <w:marTop w:val="0"/>
      <w:marBottom w:val="0"/>
      <w:divBdr>
        <w:top w:val="none" w:sz="0" w:space="0" w:color="auto"/>
        <w:left w:val="none" w:sz="0" w:space="0" w:color="auto"/>
        <w:bottom w:val="none" w:sz="0" w:space="0" w:color="auto"/>
        <w:right w:val="none" w:sz="0" w:space="0" w:color="auto"/>
      </w:divBdr>
    </w:div>
    <w:div w:id="1033657732">
      <w:bodyDiv w:val="1"/>
      <w:marLeft w:val="0"/>
      <w:marRight w:val="0"/>
      <w:marTop w:val="0"/>
      <w:marBottom w:val="0"/>
      <w:divBdr>
        <w:top w:val="none" w:sz="0" w:space="0" w:color="auto"/>
        <w:left w:val="none" w:sz="0" w:space="0" w:color="auto"/>
        <w:bottom w:val="none" w:sz="0" w:space="0" w:color="auto"/>
        <w:right w:val="none" w:sz="0" w:space="0" w:color="auto"/>
      </w:divBdr>
    </w:div>
    <w:div w:id="1399934704">
      <w:bodyDiv w:val="1"/>
      <w:marLeft w:val="0"/>
      <w:marRight w:val="0"/>
      <w:marTop w:val="0"/>
      <w:marBottom w:val="0"/>
      <w:divBdr>
        <w:top w:val="none" w:sz="0" w:space="0" w:color="auto"/>
        <w:left w:val="none" w:sz="0" w:space="0" w:color="auto"/>
        <w:bottom w:val="none" w:sz="0" w:space="0" w:color="auto"/>
        <w:right w:val="none" w:sz="0" w:space="0" w:color="auto"/>
      </w:divBdr>
    </w:div>
    <w:div w:id="1453286095">
      <w:bodyDiv w:val="1"/>
      <w:marLeft w:val="0"/>
      <w:marRight w:val="0"/>
      <w:marTop w:val="0"/>
      <w:marBottom w:val="0"/>
      <w:divBdr>
        <w:top w:val="none" w:sz="0" w:space="0" w:color="auto"/>
        <w:left w:val="none" w:sz="0" w:space="0" w:color="auto"/>
        <w:bottom w:val="none" w:sz="0" w:space="0" w:color="auto"/>
        <w:right w:val="none" w:sz="0" w:space="0" w:color="auto"/>
      </w:divBdr>
    </w:div>
    <w:div w:id="1455514885">
      <w:bodyDiv w:val="1"/>
      <w:marLeft w:val="0"/>
      <w:marRight w:val="0"/>
      <w:marTop w:val="0"/>
      <w:marBottom w:val="0"/>
      <w:divBdr>
        <w:top w:val="none" w:sz="0" w:space="0" w:color="auto"/>
        <w:left w:val="none" w:sz="0" w:space="0" w:color="auto"/>
        <w:bottom w:val="none" w:sz="0" w:space="0" w:color="auto"/>
        <w:right w:val="none" w:sz="0" w:space="0" w:color="auto"/>
      </w:divBdr>
    </w:div>
    <w:div w:id="1645239405">
      <w:bodyDiv w:val="1"/>
      <w:marLeft w:val="0"/>
      <w:marRight w:val="0"/>
      <w:marTop w:val="0"/>
      <w:marBottom w:val="0"/>
      <w:divBdr>
        <w:top w:val="none" w:sz="0" w:space="0" w:color="auto"/>
        <w:left w:val="none" w:sz="0" w:space="0" w:color="auto"/>
        <w:bottom w:val="none" w:sz="0" w:space="0" w:color="auto"/>
        <w:right w:val="none" w:sz="0" w:space="0" w:color="auto"/>
      </w:divBdr>
    </w:div>
    <w:div w:id="1653873613">
      <w:bodyDiv w:val="1"/>
      <w:marLeft w:val="0"/>
      <w:marRight w:val="0"/>
      <w:marTop w:val="0"/>
      <w:marBottom w:val="0"/>
      <w:divBdr>
        <w:top w:val="none" w:sz="0" w:space="0" w:color="auto"/>
        <w:left w:val="none" w:sz="0" w:space="0" w:color="auto"/>
        <w:bottom w:val="none" w:sz="0" w:space="0" w:color="auto"/>
        <w:right w:val="none" w:sz="0" w:space="0" w:color="auto"/>
      </w:divBdr>
    </w:div>
    <w:div w:id="1683430894">
      <w:bodyDiv w:val="1"/>
      <w:marLeft w:val="0"/>
      <w:marRight w:val="0"/>
      <w:marTop w:val="0"/>
      <w:marBottom w:val="0"/>
      <w:divBdr>
        <w:top w:val="none" w:sz="0" w:space="0" w:color="auto"/>
        <w:left w:val="none" w:sz="0" w:space="0" w:color="auto"/>
        <w:bottom w:val="none" w:sz="0" w:space="0" w:color="auto"/>
        <w:right w:val="none" w:sz="0" w:space="0" w:color="auto"/>
      </w:divBdr>
    </w:div>
    <w:div w:id="1737433742">
      <w:bodyDiv w:val="1"/>
      <w:marLeft w:val="0"/>
      <w:marRight w:val="0"/>
      <w:marTop w:val="0"/>
      <w:marBottom w:val="0"/>
      <w:divBdr>
        <w:top w:val="none" w:sz="0" w:space="0" w:color="auto"/>
        <w:left w:val="none" w:sz="0" w:space="0" w:color="auto"/>
        <w:bottom w:val="none" w:sz="0" w:space="0" w:color="auto"/>
        <w:right w:val="none" w:sz="0" w:space="0" w:color="auto"/>
      </w:divBdr>
    </w:div>
    <w:div w:id="1900899801">
      <w:bodyDiv w:val="1"/>
      <w:marLeft w:val="0"/>
      <w:marRight w:val="0"/>
      <w:marTop w:val="0"/>
      <w:marBottom w:val="0"/>
      <w:divBdr>
        <w:top w:val="none" w:sz="0" w:space="0" w:color="auto"/>
        <w:left w:val="none" w:sz="0" w:space="0" w:color="auto"/>
        <w:bottom w:val="none" w:sz="0" w:space="0" w:color="auto"/>
        <w:right w:val="none" w:sz="0" w:space="0" w:color="auto"/>
      </w:divBdr>
    </w:div>
    <w:div w:id="1941333264">
      <w:bodyDiv w:val="1"/>
      <w:marLeft w:val="0"/>
      <w:marRight w:val="0"/>
      <w:marTop w:val="0"/>
      <w:marBottom w:val="0"/>
      <w:divBdr>
        <w:top w:val="none" w:sz="0" w:space="0" w:color="auto"/>
        <w:left w:val="none" w:sz="0" w:space="0" w:color="auto"/>
        <w:bottom w:val="none" w:sz="0" w:space="0" w:color="auto"/>
        <w:right w:val="none" w:sz="0" w:space="0" w:color="auto"/>
      </w:divBdr>
    </w:div>
    <w:div w:id="1946233177">
      <w:bodyDiv w:val="1"/>
      <w:marLeft w:val="0"/>
      <w:marRight w:val="0"/>
      <w:marTop w:val="0"/>
      <w:marBottom w:val="0"/>
      <w:divBdr>
        <w:top w:val="none" w:sz="0" w:space="0" w:color="auto"/>
        <w:left w:val="none" w:sz="0" w:space="0" w:color="auto"/>
        <w:bottom w:val="none" w:sz="0" w:space="0" w:color="auto"/>
        <w:right w:val="none" w:sz="0" w:space="0" w:color="auto"/>
      </w:divBdr>
    </w:div>
    <w:div w:id="1972242778">
      <w:bodyDiv w:val="1"/>
      <w:marLeft w:val="0"/>
      <w:marRight w:val="0"/>
      <w:marTop w:val="0"/>
      <w:marBottom w:val="0"/>
      <w:divBdr>
        <w:top w:val="none" w:sz="0" w:space="0" w:color="auto"/>
        <w:left w:val="none" w:sz="0" w:space="0" w:color="auto"/>
        <w:bottom w:val="none" w:sz="0" w:space="0" w:color="auto"/>
        <w:right w:val="none" w:sz="0" w:space="0" w:color="auto"/>
      </w:divBdr>
    </w:div>
    <w:div w:id="1975866932">
      <w:bodyDiv w:val="1"/>
      <w:marLeft w:val="0"/>
      <w:marRight w:val="0"/>
      <w:marTop w:val="0"/>
      <w:marBottom w:val="0"/>
      <w:divBdr>
        <w:top w:val="none" w:sz="0" w:space="0" w:color="auto"/>
        <w:left w:val="none" w:sz="0" w:space="0" w:color="auto"/>
        <w:bottom w:val="none" w:sz="0" w:space="0" w:color="auto"/>
        <w:right w:val="none" w:sz="0" w:space="0" w:color="auto"/>
      </w:divBdr>
    </w:div>
    <w:div w:id="212823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0BA18-4C90-46BC-804C-AFDD2F89A0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1</Pages>
  <Words>161</Words>
  <Characters>923</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ВЫПИСКА</vt:lpstr>
    </vt:vector>
  </TitlesOfParts>
  <Company>Администрация Ленинский сельсовет</Company>
  <LinksUpToDate>false</LinksUpToDate>
  <CharactersWithSpaces>1082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ВЫПИСКА</dc:title>
  <dc:creator>Кузнецова Ирина Николаевна</dc:creator>
  <cp:lastModifiedBy>Администратор</cp:lastModifiedBy>
  <cp:revision>18</cp:revision>
  <cp:lastPrinted>2022-11-15T06:15:00Z</cp:lastPrinted>
  <dcterms:created xsi:type="dcterms:W3CDTF">2022-09-23T06:06:00Z</dcterms:created>
  <dcterms:modified xsi:type="dcterms:W3CDTF">2022-11-15T06:16:00Z</dcterms:modified>
</cp:coreProperties>
</file>